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1407E" w14:textId="53186751" w:rsidR="006F5FD0" w:rsidRPr="00B33EE6" w:rsidRDefault="006F5FD0" w:rsidP="00347E84">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6F28157C" w:rsidR="006F5FD0" w:rsidRPr="009F5166" w:rsidRDefault="009F5166" w:rsidP="00347E84">
      <w:pPr>
        <w:jc w:val="center"/>
        <w:rPr>
          <w:szCs w:val="24"/>
          <w:lang w:val="en-GB"/>
        </w:rPr>
      </w:pPr>
      <w:r w:rsidRPr="009F5166">
        <w:rPr>
          <w:rStyle w:val="Strong"/>
          <w:szCs w:val="24"/>
          <w:lang w:val="en-GB"/>
        </w:rPr>
        <w:t>TD 0</w:t>
      </w:r>
      <w:r w:rsidR="00493BEC">
        <w:rPr>
          <w:rStyle w:val="Strong"/>
          <w:szCs w:val="24"/>
          <w:lang w:val="en-GB"/>
        </w:rPr>
        <w:t>2</w:t>
      </w:r>
      <w:r w:rsidRPr="009F5166">
        <w:rPr>
          <w:rStyle w:val="Strong"/>
          <w:szCs w:val="24"/>
          <w:lang w:val="en-GB"/>
        </w:rPr>
        <w:t xml:space="preserve"> – </w:t>
      </w:r>
      <w:r w:rsidR="00493BEC">
        <w:rPr>
          <w:rStyle w:val="Strong"/>
          <w:szCs w:val="24"/>
          <w:lang w:val="en-GB"/>
        </w:rPr>
        <w:t xml:space="preserve">Supply of IT equipment and </w:t>
      </w:r>
      <w:r w:rsidR="00065A80" w:rsidRPr="00065A80">
        <w:rPr>
          <w:rStyle w:val="Strong"/>
          <w:szCs w:val="24"/>
          <w:lang w:val="en-GB"/>
        </w:rPr>
        <w:t>Digital display</w:t>
      </w:r>
      <w:r w:rsidR="00065A80">
        <w:rPr>
          <w:rStyle w:val="Strong"/>
          <w:szCs w:val="24"/>
          <w:lang w:val="en-GB"/>
        </w:rPr>
        <w:t>s</w:t>
      </w:r>
      <w:r w:rsidR="00065A80" w:rsidRPr="00065A80">
        <w:rPr>
          <w:rStyle w:val="Strong"/>
          <w:szCs w:val="24"/>
          <w:lang w:val="en-GB"/>
        </w:rPr>
        <w:t xml:space="preserve"> </w:t>
      </w:r>
      <w:r w:rsidR="00065A80">
        <w:rPr>
          <w:rStyle w:val="Strong"/>
          <w:szCs w:val="24"/>
          <w:lang w:val="en-GB"/>
        </w:rPr>
        <w:t>(“</w:t>
      </w:r>
      <w:r w:rsidR="00493BEC">
        <w:rPr>
          <w:rStyle w:val="Strong"/>
          <w:szCs w:val="24"/>
          <w:lang w:val="en-GB"/>
        </w:rPr>
        <w:t>totems</w:t>
      </w:r>
      <w:r w:rsidR="00065A80">
        <w:rPr>
          <w:rStyle w:val="Strong"/>
          <w:szCs w:val="24"/>
          <w:lang w:val="en-GB"/>
        </w:rPr>
        <w:t>”)</w:t>
      </w:r>
      <w:r w:rsidR="006F5FD0" w:rsidRPr="009F5166">
        <w:rPr>
          <w:rStyle w:val="Strong"/>
          <w:szCs w:val="24"/>
          <w:lang w:val="en-GB"/>
        </w:rPr>
        <w:br/>
      </w:r>
      <w:r w:rsidRPr="009F5166">
        <w:rPr>
          <w:rStyle w:val="Strong"/>
          <w:szCs w:val="24"/>
          <w:lang w:val="en-GB"/>
        </w:rPr>
        <w:t xml:space="preserve">Municipality of </w:t>
      </w:r>
      <w:proofErr w:type="spellStart"/>
      <w:r w:rsidR="00493BEC">
        <w:rPr>
          <w:rStyle w:val="Strong"/>
          <w:szCs w:val="24"/>
          <w:lang w:val="en-GB"/>
        </w:rPr>
        <w:t>Kocani</w:t>
      </w:r>
      <w:proofErr w:type="spellEnd"/>
      <w:r w:rsidRPr="009F5166">
        <w:rPr>
          <w:rStyle w:val="Strong"/>
          <w:szCs w:val="24"/>
          <w:lang w:val="en-GB"/>
        </w:rPr>
        <w:t>, North M</w:t>
      </w:r>
      <w:r>
        <w:rPr>
          <w:rStyle w:val="Strong"/>
          <w:szCs w:val="24"/>
          <w:lang w:val="en-GB"/>
        </w:rPr>
        <w:t>a</w:t>
      </w:r>
      <w:r w:rsidRPr="009F5166">
        <w:rPr>
          <w:rStyle w:val="Strong"/>
          <w:szCs w:val="24"/>
          <w:lang w:val="en-GB"/>
        </w:rPr>
        <w:t>cedonia</w:t>
      </w:r>
    </w:p>
    <w:p w14:paraId="053CF889" w14:textId="69C61F46" w:rsidR="00DE3C11" w:rsidRPr="00730668" w:rsidRDefault="00DE3C11" w:rsidP="00347E84">
      <w:pPr>
        <w:jc w:val="both"/>
        <w:outlineLvl w:val="0"/>
        <w:rPr>
          <w:rStyle w:val="Strong"/>
          <w:b w:val="0"/>
          <w:bCs/>
          <w:sz w:val="22"/>
          <w:szCs w:val="22"/>
          <w:lang w:val="en-GB"/>
        </w:rPr>
      </w:pPr>
    </w:p>
    <w:p w14:paraId="1BE20B1E" w14:textId="77777777" w:rsidR="006F5FD0" w:rsidRPr="00B33EE6" w:rsidRDefault="007727F3" w:rsidP="00371C5B">
      <w:pPr>
        <w:keepNext/>
        <w:widowControl/>
        <w:spacing w:before="240" w:after="120"/>
        <w:ind w:left="284" w:hanging="284"/>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58AC88A1" w14:textId="34E14B5D" w:rsidR="00511C43" w:rsidRDefault="00493BEC" w:rsidP="00511C43">
      <w:pPr>
        <w:pStyle w:val="NormalWeb"/>
        <w:spacing w:before="240" w:beforeAutospacing="0" w:after="240" w:afterAutospacing="0"/>
      </w:pPr>
      <w:r>
        <w:rPr>
          <w:sz w:val="22"/>
          <w:szCs w:val="22"/>
          <w:lang w:val="en-GB"/>
        </w:rPr>
        <w:t>05-1039/1</w:t>
      </w:r>
    </w:p>
    <w:p w14:paraId="7A3797D8" w14:textId="77777777" w:rsidR="006F5FD0" w:rsidRPr="00371C5B" w:rsidRDefault="007727F3" w:rsidP="00371C5B">
      <w:pPr>
        <w:keepNext/>
        <w:widowControl/>
        <w:spacing w:before="240" w:after="120"/>
        <w:ind w:left="284" w:hanging="284"/>
        <w:outlineLvl w:val="0"/>
        <w:rPr>
          <w:rStyle w:val="Strong"/>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32E9DE45" w:rsidR="006F5FD0" w:rsidRPr="00B33EE6" w:rsidRDefault="00493BEC" w:rsidP="00493BEC">
      <w:pPr>
        <w:pStyle w:val="Blockquote"/>
        <w:spacing w:before="40" w:after="60"/>
        <w:ind w:left="0" w:right="0"/>
        <w:rPr>
          <w:sz w:val="22"/>
          <w:szCs w:val="22"/>
          <w:lang w:val="en-GB"/>
        </w:rPr>
      </w:pPr>
      <w:r>
        <w:rPr>
          <w:sz w:val="22"/>
          <w:szCs w:val="22"/>
          <w:lang w:val="en-GB"/>
        </w:rPr>
        <w:t>Single</w:t>
      </w:r>
    </w:p>
    <w:p w14:paraId="5F51B1AE" w14:textId="77777777" w:rsidR="00971962"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7FCCB5B7" w14:textId="77777777" w:rsidR="00493BEC" w:rsidRDefault="00493BEC" w:rsidP="00493BEC">
      <w:pPr>
        <w:pStyle w:val="PRAGHeading2"/>
        <w:numPr>
          <w:ilvl w:val="0"/>
          <w:numId w:val="0"/>
        </w:numPr>
        <w:tabs>
          <w:tab w:val="left" w:pos="720"/>
        </w:tabs>
        <w:ind w:left="284" w:right="357" w:hanging="284"/>
        <w:rPr>
          <w:snapToGrid/>
          <w:sz w:val="22"/>
          <w:szCs w:val="22"/>
          <w:lang w:val="en-GB"/>
        </w:rPr>
      </w:pPr>
      <w:bookmarkStart w:id="0" w:name="_Hlk169255215"/>
      <w:r>
        <w:rPr>
          <w:sz w:val="22"/>
          <w:szCs w:val="22"/>
          <w:lang w:val="en-GB"/>
        </w:rPr>
        <w:t>IPA Adrion</w:t>
      </w:r>
    </w:p>
    <w:p w14:paraId="6B6433AD" w14:textId="77777777" w:rsidR="00493BEC" w:rsidRDefault="00493BEC" w:rsidP="00493BEC">
      <w:pPr>
        <w:ind w:left="284" w:hanging="284"/>
        <w:outlineLvl w:val="0"/>
        <w:rPr>
          <w:sz w:val="22"/>
          <w:szCs w:val="22"/>
          <w:lang w:val="en-GB"/>
        </w:rPr>
      </w:pPr>
      <w:r>
        <w:rPr>
          <w:rStyle w:val="Strong"/>
          <w:sz w:val="22"/>
          <w:szCs w:val="22"/>
          <w:lang w:val="en-GB"/>
        </w:rPr>
        <w:t xml:space="preserve">4. </w:t>
      </w:r>
      <w:r>
        <w:rPr>
          <w:rStyle w:val="Strong"/>
          <w:sz w:val="22"/>
          <w:szCs w:val="22"/>
          <w:lang w:val="en-GB"/>
        </w:rPr>
        <w:tab/>
        <w:t>Financing</w:t>
      </w:r>
    </w:p>
    <w:p w14:paraId="7E1F59F9" w14:textId="3BFE2D7B" w:rsidR="00493BEC" w:rsidRDefault="00493BEC" w:rsidP="00493BEC">
      <w:pPr>
        <w:pStyle w:val="Blockquote"/>
        <w:ind w:left="284" w:hanging="284"/>
        <w:jc w:val="both"/>
        <w:rPr>
          <w:sz w:val="22"/>
          <w:szCs w:val="22"/>
        </w:rPr>
      </w:pPr>
      <w:r>
        <w:rPr>
          <w:rFonts w:eastAsia="Roboto-Regular"/>
          <w:sz w:val="22"/>
          <w:szCs w:val="22"/>
          <w:lang w:val="mk-MK" w:eastAsia="mk-MK"/>
        </w:rPr>
        <w:t>IPA-ADRION00233</w:t>
      </w:r>
      <w:r>
        <w:rPr>
          <w:rFonts w:eastAsia="Roboto-Regular"/>
          <w:sz w:val="22"/>
          <w:szCs w:val="22"/>
          <w:lang w:eastAsia="mk-MK"/>
        </w:rPr>
        <w:t xml:space="preserve"> – PP6 E</w:t>
      </w:r>
      <w:r w:rsidR="00AC1972">
        <w:rPr>
          <w:rFonts w:eastAsia="Roboto-Regular"/>
          <w:sz w:val="22"/>
          <w:szCs w:val="22"/>
          <w:lang w:eastAsia="mk-MK"/>
        </w:rPr>
        <w:t>quipment</w:t>
      </w:r>
    </w:p>
    <w:p w14:paraId="13CB957A" w14:textId="77777777" w:rsidR="00493BEC" w:rsidRDefault="00493BEC" w:rsidP="00493BEC">
      <w:pPr>
        <w:ind w:left="284" w:hanging="284"/>
        <w:outlineLvl w:val="0"/>
        <w:rPr>
          <w:sz w:val="22"/>
          <w:szCs w:val="22"/>
          <w:lang w:val="en-GB"/>
        </w:rPr>
      </w:pPr>
      <w:r>
        <w:rPr>
          <w:rStyle w:val="Strong"/>
          <w:sz w:val="22"/>
          <w:szCs w:val="22"/>
          <w:lang w:val="en-GB"/>
        </w:rPr>
        <w:t xml:space="preserve">5. </w:t>
      </w:r>
      <w:r>
        <w:rPr>
          <w:rStyle w:val="Strong"/>
          <w:sz w:val="22"/>
          <w:szCs w:val="22"/>
          <w:lang w:val="en-GB"/>
        </w:rPr>
        <w:tab/>
        <w:t>Contracting authority</w:t>
      </w:r>
    </w:p>
    <w:p w14:paraId="04323214" w14:textId="77777777" w:rsidR="00493BEC" w:rsidRPr="00493BEC" w:rsidRDefault="00493BEC" w:rsidP="00493BEC">
      <w:pPr>
        <w:ind w:left="284" w:right="357" w:hanging="284"/>
        <w:jc w:val="both"/>
        <w:rPr>
          <w:rStyle w:val="Emphasis"/>
          <w:i w:val="0"/>
          <w:iCs/>
        </w:rPr>
      </w:pPr>
      <w:r w:rsidRPr="00493BEC">
        <w:rPr>
          <w:rStyle w:val="Emphasis"/>
          <w:i w:val="0"/>
          <w:iCs/>
          <w:sz w:val="22"/>
          <w:szCs w:val="22"/>
          <w:lang w:val="en-GB"/>
        </w:rPr>
        <w:t xml:space="preserve">Municipality of </w:t>
      </w:r>
      <w:proofErr w:type="spellStart"/>
      <w:r w:rsidRPr="00493BEC">
        <w:rPr>
          <w:rStyle w:val="Emphasis"/>
          <w:i w:val="0"/>
          <w:iCs/>
          <w:sz w:val="22"/>
          <w:szCs w:val="22"/>
          <w:lang w:val="en-GB"/>
        </w:rPr>
        <w:t>Kocani</w:t>
      </w:r>
      <w:proofErr w:type="spellEnd"/>
    </w:p>
    <w:p w14:paraId="2259BEAD" w14:textId="36268BC4" w:rsidR="006F5FD0" w:rsidRDefault="006F5FD0" w:rsidP="009F5166">
      <w:pPr>
        <w:pStyle w:val="Blockquote"/>
        <w:spacing w:before="40" w:after="60"/>
        <w:ind w:left="284" w:right="0"/>
        <w:rPr>
          <w:rStyle w:val="Emphasis"/>
          <w:i w:val="0"/>
          <w:sz w:val="22"/>
          <w:szCs w:val="22"/>
          <w:lang w:val="en-GB"/>
        </w:rPr>
      </w:pPr>
    </w:p>
    <w:bookmarkEnd w:id="0"/>
    <w:p w14:paraId="67F4A905" w14:textId="77777777" w:rsidR="006F5FD0" w:rsidRPr="00B33EE6" w:rsidRDefault="00DE5293" w:rsidP="00347E84">
      <w:pPr>
        <w:rPr>
          <w:sz w:val="22"/>
          <w:szCs w:val="22"/>
          <w:lang w:val="en-GB"/>
        </w:rPr>
      </w:pPr>
      <w:r>
        <w:rPr>
          <w:snapToGrid/>
          <w:sz w:val="22"/>
          <w:szCs w:val="22"/>
          <w:lang w:val="en-GB"/>
        </w:rPr>
        <w:pict w14:anchorId="589D319E">
          <v:line id="_x0000_s1027" style="position:absolute;z-index:1" from="0,12pt" to="468pt,12.05pt" o:allowincell="f" strokecolor="#d4d4d4" strokeweight="1.75pt">
            <v:shadow on="t" origin=",32385f" offset="0,-1pt"/>
          </v:line>
        </w:pict>
      </w:r>
    </w:p>
    <w:p w14:paraId="30050B2B" w14:textId="77777777" w:rsidR="006F5FD0" w:rsidRPr="00B33EE6" w:rsidRDefault="006F5FD0" w:rsidP="00347E84">
      <w:pPr>
        <w:jc w:val="center"/>
        <w:rPr>
          <w:sz w:val="28"/>
          <w:szCs w:val="28"/>
          <w:lang w:val="en-GB"/>
        </w:rPr>
      </w:pPr>
      <w:r w:rsidRPr="00B33EE6">
        <w:rPr>
          <w:rStyle w:val="Strong"/>
          <w:sz w:val="28"/>
          <w:szCs w:val="28"/>
          <w:lang w:val="en-GB"/>
        </w:rPr>
        <w:t>CONTRACT SPECIFICATION</w:t>
      </w:r>
    </w:p>
    <w:p w14:paraId="4C8A4F1B"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5AE795C9" w:rsidR="006F5FD0" w:rsidRPr="00B33EE6" w:rsidRDefault="00172785" w:rsidP="00371C5B">
      <w:pPr>
        <w:pStyle w:val="Blockquote"/>
        <w:spacing w:before="40" w:after="60"/>
        <w:ind w:left="284" w:right="0"/>
        <w:rPr>
          <w:i/>
          <w:sz w:val="22"/>
          <w:szCs w:val="22"/>
          <w:lang w:val="en-GB"/>
        </w:rPr>
      </w:pPr>
      <w:r w:rsidRPr="003E12C0">
        <w:rPr>
          <w:rStyle w:val="Emphasis"/>
          <w:i w:val="0"/>
          <w:sz w:val="22"/>
          <w:szCs w:val="22"/>
          <w:lang w:val="en-GB"/>
        </w:rPr>
        <w:t>U</w:t>
      </w:r>
      <w:r w:rsidR="008A1184" w:rsidRPr="003E12C0">
        <w:rPr>
          <w:rStyle w:val="Emphasis"/>
          <w:i w:val="0"/>
          <w:sz w:val="22"/>
          <w:szCs w:val="22"/>
          <w:lang w:val="en-GB"/>
        </w:rPr>
        <w:t>nit-price</w:t>
      </w:r>
    </w:p>
    <w:p w14:paraId="1879C6BF"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1AE37BAF" w:rsidR="006F5FD0" w:rsidRPr="003E12C0" w:rsidRDefault="003E12C0" w:rsidP="003E12C0">
      <w:pPr>
        <w:pStyle w:val="Blockquote"/>
        <w:spacing w:before="40" w:after="60"/>
        <w:ind w:left="284" w:right="0"/>
        <w:rPr>
          <w:sz w:val="22"/>
          <w:szCs w:val="22"/>
          <w:lang w:val="en-GB"/>
        </w:rPr>
      </w:pPr>
      <w:r w:rsidRPr="00063DB2">
        <w:rPr>
          <w:rStyle w:val="Emphasis"/>
          <w:i w:val="0"/>
          <w:sz w:val="22"/>
          <w:szCs w:val="22"/>
          <w:lang w:val="en-GB"/>
        </w:rPr>
        <w:t>Within the framework of the project, the Contracting Authority</w:t>
      </w:r>
      <w:r>
        <w:rPr>
          <w:rStyle w:val="Emphasis"/>
          <w:i w:val="0"/>
          <w:sz w:val="22"/>
          <w:szCs w:val="22"/>
          <w:lang w:val="en-GB"/>
        </w:rPr>
        <w:t xml:space="preserve"> with the aim </w:t>
      </w:r>
      <w:r w:rsidR="00493BEC">
        <w:rPr>
          <w:rFonts w:eastAsia="Roboto-Regular"/>
          <w:sz w:val="22"/>
          <w:szCs w:val="22"/>
          <w:lang w:eastAsia="mk-MK"/>
        </w:rPr>
        <w:t xml:space="preserve">successfully implementation of project RES2FIRE and to develop common solutions, procedures and methodologies to address the risk of forest fires in the IPA ADRION </w:t>
      </w:r>
      <w:proofErr w:type="spellStart"/>
      <w:r w:rsidR="00493BEC">
        <w:rPr>
          <w:rFonts w:eastAsia="Roboto-Regular"/>
          <w:sz w:val="22"/>
          <w:szCs w:val="22"/>
          <w:lang w:eastAsia="mk-MK"/>
        </w:rPr>
        <w:t>programme</w:t>
      </w:r>
      <w:proofErr w:type="spellEnd"/>
      <w:r w:rsidR="00493BEC">
        <w:rPr>
          <w:rFonts w:eastAsia="Roboto-Regular"/>
          <w:sz w:val="22"/>
          <w:szCs w:val="22"/>
          <w:lang w:eastAsia="mk-MK"/>
        </w:rPr>
        <w:t xml:space="preserve"> area,</w:t>
      </w:r>
      <w:r>
        <w:rPr>
          <w:rStyle w:val="Emphasis"/>
          <w:i w:val="0"/>
          <w:sz w:val="22"/>
          <w:szCs w:val="22"/>
          <w:lang w:val="en-GB"/>
        </w:rPr>
        <w:t xml:space="preserve"> </w:t>
      </w:r>
      <w:r w:rsidRPr="00063DB2">
        <w:rPr>
          <w:rStyle w:val="Emphasis"/>
          <w:i w:val="0"/>
          <w:sz w:val="22"/>
          <w:szCs w:val="22"/>
          <w:lang w:val="en-GB"/>
        </w:rPr>
        <w:t xml:space="preserve">should procure </w:t>
      </w:r>
      <w:r w:rsidR="00493BEC">
        <w:rPr>
          <w:rStyle w:val="Emphasis"/>
          <w:i w:val="0"/>
          <w:sz w:val="22"/>
          <w:szCs w:val="22"/>
          <w:lang w:val="en-GB"/>
        </w:rPr>
        <w:t xml:space="preserve">IT equipment (3 personal computers) and </w:t>
      </w:r>
      <w:r w:rsidR="001E172B">
        <w:rPr>
          <w:rStyle w:val="Emphasis"/>
          <w:i w:val="0"/>
          <w:sz w:val="22"/>
          <w:szCs w:val="22"/>
          <w:lang w:val="en-GB"/>
        </w:rPr>
        <w:t xml:space="preserve">digital displays </w:t>
      </w:r>
      <w:r w:rsidR="00493BEC">
        <w:rPr>
          <w:rStyle w:val="Emphasis"/>
          <w:i w:val="0"/>
          <w:sz w:val="22"/>
          <w:szCs w:val="22"/>
          <w:lang w:val="en-GB"/>
        </w:rPr>
        <w:t>(3 totems)</w:t>
      </w:r>
      <w:r>
        <w:rPr>
          <w:rStyle w:val="Emphasis"/>
          <w:i w:val="0"/>
          <w:sz w:val="22"/>
          <w:szCs w:val="22"/>
          <w:lang w:val="en-GB"/>
        </w:rPr>
        <w:t xml:space="preserve">. </w:t>
      </w:r>
    </w:p>
    <w:p w14:paraId="75E79BC7"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2322095B" w14:textId="76F2F07E" w:rsidR="00820CDB" w:rsidRPr="00F236C9" w:rsidRDefault="00820CDB" w:rsidP="00371C5B">
      <w:pPr>
        <w:pStyle w:val="Blockquote"/>
        <w:spacing w:before="40" w:after="60"/>
        <w:ind w:left="284" w:right="0"/>
        <w:rPr>
          <w:rStyle w:val="Strong"/>
          <w:b w:val="0"/>
          <w:sz w:val="22"/>
          <w:szCs w:val="22"/>
          <w:lang w:val="en-GB"/>
        </w:rPr>
      </w:pPr>
      <w:r w:rsidRPr="00F236C9">
        <w:rPr>
          <w:rStyle w:val="Strong"/>
          <w:b w:val="0"/>
          <w:sz w:val="22"/>
          <w:szCs w:val="22"/>
          <w:lang w:val="en-GB"/>
        </w:rPr>
        <w:t>This contract is divided into lots:</w:t>
      </w:r>
      <w:r w:rsidRPr="00F236C9">
        <w:rPr>
          <w:rStyle w:val="Strong"/>
          <w:sz w:val="22"/>
          <w:szCs w:val="22"/>
          <w:lang w:val="en-GB"/>
        </w:rPr>
        <w:t xml:space="preserve"> </w:t>
      </w:r>
      <w:r w:rsidRPr="003E12C0">
        <w:rPr>
          <w:rStyle w:val="Strong"/>
          <w:b w:val="0"/>
          <w:sz w:val="22"/>
          <w:szCs w:val="22"/>
          <w:lang w:val="en-GB"/>
        </w:rPr>
        <w:t>no</w:t>
      </w:r>
    </w:p>
    <w:p w14:paraId="6C843D95" w14:textId="77777777" w:rsidR="006F5FD0" w:rsidRPr="00B33EE6" w:rsidRDefault="00DE5293" w:rsidP="00371C5B">
      <w:pPr>
        <w:outlineLvl w:val="0"/>
        <w:rPr>
          <w:sz w:val="22"/>
          <w:szCs w:val="22"/>
          <w:lang w:val="en-GB"/>
        </w:rPr>
      </w:pPr>
      <w:r>
        <w:rPr>
          <w:snapToGrid/>
          <w:sz w:val="22"/>
          <w:szCs w:val="22"/>
          <w:lang w:val="en-GB"/>
        </w:rPr>
        <w:pict w14:anchorId="21854D6C">
          <v:line id="_x0000_s1028" style="position:absolute;z-index:2" from="-1.05pt,17.55pt" to="466.95pt,17.6pt" o:allowincell="f" strokecolor="#d4d4d4" strokeweight="1.75pt">
            <v:shadow on="t" origin=",32385f" offset="0,-1pt"/>
          </v:line>
        </w:pict>
      </w:r>
    </w:p>
    <w:p w14:paraId="283B6821" w14:textId="77777777" w:rsidR="006F5FD0" w:rsidRPr="00B33EE6" w:rsidRDefault="006F5FD0" w:rsidP="00347E84">
      <w:pPr>
        <w:jc w:val="center"/>
        <w:rPr>
          <w:sz w:val="28"/>
          <w:szCs w:val="28"/>
          <w:lang w:val="en-GB"/>
        </w:rPr>
      </w:pPr>
      <w:r w:rsidRPr="00B33EE6">
        <w:rPr>
          <w:rStyle w:val="Strong"/>
          <w:sz w:val="28"/>
          <w:szCs w:val="28"/>
          <w:lang w:val="en-GB"/>
        </w:rPr>
        <w:t>CONDITIONS OF PARTICIPATION</w:t>
      </w:r>
    </w:p>
    <w:p w14:paraId="2CB5FCF7" w14:textId="47E123D2" w:rsidR="00B9793F" w:rsidRDefault="002845CD" w:rsidP="00371C5B">
      <w:pPr>
        <w:keepNext/>
        <w:widowControl/>
        <w:spacing w:before="240" w:after="120"/>
        <w:ind w:left="284" w:hanging="284"/>
        <w:outlineLvl w:val="0"/>
        <w:rPr>
          <w:rStyle w:val="Strong"/>
          <w:sz w:val="22"/>
          <w:szCs w:val="22"/>
          <w:lang w:val="en-GB"/>
        </w:rPr>
      </w:pPr>
      <w:r>
        <w:rPr>
          <w:rStyle w:val="Strong"/>
          <w:sz w:val="22"/>
          <w:szCs w:val="22"/>
          <w:lang w:val="en-GB"/>
        </w:rPr>
        <w:lastRenderedPageBreak/>
        <w:t>9</w:t>
      </w:r>
      <w:r w:rsidR="00B9793F">
        <w:rPr>
          <w:rStyle w:val="Strong"/>
          <w:sz w:val="22"/>
          <w:szCs w:val="22"/>
          <w:lang w:val="en-GB"/>
        </w:rPr>
        <w:t>.</w:t>
      </w:r>
      <w:r w:rsidR="00FD5083">
        <w:rPr>
          <w:rStyle w:val="Strong"/>
          <w:sz w:val="22"/>
          <w:szCs w:val="22"/>
          <w:lang w:val="en-GB"/>
        </w:rPr>
        <w:tab/>
      </w:r>
      <w:r w:rsidR="00B9793F" w:rsidRPr="00D97139">
        <w:rPr>
          <w:rStyle w:val="Strong"/>
          <w:sz w:val="22"/>
          <w:szCs w:val="22"/>
          <w:lang w:val="en-GB"/>
        </w:rPr>
        <w:t>Legal basis, eligibility and rules of origin</w:t>
      </w:r>
    </w:p>
    <w:p w14:paraId="381F6A2D" w14:textId="0FDB4C7D" w:rsidR="00326B16" w:rsidRPr="00D97139" w:rsidRDefault="00820CDB" w:rsidP="00371C5B">
      <w:pPr>
        <w:pStyle w:val="FootnoteText"/>
        <w:ind w:firstLine="426"/>
        <w:jc w:val="center"/>
        <w:rPr>
          <w:rStyle w:val="Strong"/>
          <w:sz w:val="22"/>
          <w:szCs w:val="22"/>
          <w:lang w:val="en-GB"/>
        </w:rPr>
      </w:pPr>
      <w:r>
        <w:rPr>
          <w:rStyle w:val="Strong"/>
          <w:sz w:val="22"/>
          <w:szCs w:val="22"/>
          <w:lang w:val="en-GB"/>
        </w:rPr>
        <w:t>*****</w:t>
      </w:r>
    </w:p>
    <w:p w14:paraId="5CB64AD9" w14:textId="5716B584" w:rsidR="00B9793F" w:rsidRPr="00C348D5" w:rsidRDefault="00B9793F" w:rsidP="00371C5B">
      <w:pPr>
        <w:pStyle w:val="paragraph"/>
        <w:spacing w:before="0" w:beforeAutospacing="0" w:after="240" w:afterAutospacing="0"/>
        <w:ind w:left="284"/>
        <w:textAlignment w:val="baseline"/>
        <w:rPr>
          <w:rStyle w:val="normaltextrun"/>
          <w:b/>
          <w:snapToGrid w:val="0"/>
          <w:sz w:val="22"/>
          <w:szCs w:val="22"/>
          <w:highlight w:val="yellow"/>
          <w:lang w:val="en-GB" w:eastAsia="en-US"/>
        </w:rPr>
      </w:pPr>
    </w:p>
    <w:p w14:paraId="57FDC194" w14:textId="77777777" w:rsidR="003E12C0" w:rsidRPr="00D83FB0" w:rsidRDefault="003E12C0" w:rsidP="003E12C0">
      <w:pPr>
        <w:pStyle w:val="paragraph"/>
        <w:spacing w:before="0" w:beforeAutospacing="0" w:after="0" w:afterAutospacing="0"/>
        <w:ind w:left="426"/>
        <w:jc w:val="both"/>
        <w:textAlignment w:val="baseline"/>
        <w:rPr>
          <w:rFonts w:ascii="Segoe UI" w:hAnsi="Segoe UI" w:cs="Segoe UI"/>
          <w:sz w:val="22"/>
          <w:szCs w:val="22"/>
          <w:lang w:val="en-GB"/>
        </w:rPr>
      </w:pPr>
      <w:r w:rsidRPr="00D83FB0">
        <w:rPr>
          <w:iCs/>
          <w:sz w:val="22"/>
          <w:szCs w:val="22"/>
          <w:lang w:val="en-IE"/>
        </w:rPr>
        <w:t xml:space="preserve">The legal basis of this procedure is Regulation (EU) No 1529 establishing the Instrument for Pre-accession Assistance (IPA III). </w:t>
      </w:r>
      <w:r w:rsidRPr="00D83FB0">
        <w:rPr>
          <w:iCs/>
          <w:lang w:val="en-IE"/>
        </w:rPr>
        <w:t>S</w:t>
      </w:r>
      <w:proofErr w:type="spellStart"/>
      <w:r w:rsidRPr="00D83FB0">
        <w:rPr>
          <w:rStyle w:val="normaltextrun"/>
          <w:sz w:val="22"/>
          <w:szCs w:val="22"/>
          <w:lang w:val="en-GB"/>
        </w:rPr>
        <w:t>ee</w:t>
      </w:r>
      <w:proofErr w:type="spellEnd"/>
      <w:r w:rsidRPr="00D83FB0">
        <w:rPr>
          <w:rStyle w:val="normaltextrun"/>
          <w:sz w:val="22"/>
          <w:szCs w:val="22"/>
          <w:lang w:val="en-GB"/>
        </w:rPr>
        <w:t xml:space="preserve"> Annex A2 of the practical guide.</w:t>
      </w:r>
    </w:p>
    <w:p w14:paraId="3CF83564" w14:textId="77777777" w:rsidR="003E12C0" w:rsidRPr="00D83FB0" w:rsidRDefault="003E12C0" w:rsidP="003E12C0">
      <w:pPr>
        <w:pStyle w:val="paragraph"/>
        <w:spacing w:before="0" w:beforeAutospacing="0" w:after="0" w:afterAutospacing="0"/>
        <w:ind w:left="426"/>
        <w:jc w:val="both"/>
        <w:textAlignment w:val="baseline"/>
        <w:rPr>
          <w:rStyle w:val="eop"/>
          <w:rFonts w:ascii="Segoe UI" w:hAnsi="Segoe UI" w:cs="Segoe UI"/>
          <w:sz w:val="22"/>
          <w:szCs w:val="22"/>
          <w:lang w:val="en-US"/>
        </w:rPr>
      </w:pPr>
      <w:r w:rsidRPr="00D83FB0">
        <w:rPr>
          <w:iCs/>
          <w:sz w:val="22"/>
          <w:szCs w:val="22"/>
          <w:lang w:val="en-IE"/>
        </w:rPr>
        <w:t xml:space="preserve">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No 1529 establishing the Instrument for Pre-accession Assistance (IPA III). </w:t>
      </w:r>
    </w:p>
    <w:p w14:paraId="19250304" w14:textId="77777777" w:rsidR="003E12C0" w:rsidRPr="00D83FB0" w:rsidRDefault="003E12C0" w:rsidP="003E12C0">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3BF16115" w14:textId="77777777" w:rsidR="003E12C0" w:rsidRPr="00D83FB0" w:rsidRDefault="003E12C0" w:rsidP="003E12C0">
      <w:pPr>
        <w:pStyle w:val="paragraph"/>
        <w:spacing w:before="0" w:beforeAutospacing="0" w:after="0" w:afterAutospacing="0"/>
        <w:ind w:left="426"/>
        <w:jc w:val="both"/>
        <w:textAlignment w:val="baseline"/>
        <w:rPr>
          <w:rStyle w:val="normaltextrun"/>
          <w:sz w:val="22"/>
          <w:szCs w:val="22"/>
          <w:shd w:val="clear" w:color="auto" w:fill="C0C0C0"/>
          <w:lang w:val="en-GB"/>
        </w:rPr>
      </w:pPr>
      <w:r w:rsidRPr="00D83FB0">
        <w:rPr>
          <w:rStyle w:val="normaltextrun"/>
          <w:sz w:val="22"/>
          <w:szCs w:val="22"/>
          <w:lang w:val="en-GB"/>
        </w:rPr>
        <w:t>Participation in this procurement procedure is open on equal terms to all natural and legal persons falling within the scope of the Treaties.</w:t>
      </w:r>
      <w:r w:rsidRPr="00D83FB0">
        <w:rPr>
          <w:rStyle w:val="normaltextrun"/>
          <w:sz w:val="22"/>
          <w:szCs w:val="22"/>
          <w:shd w:val="clear" w:color="auto" w:fill="C0C0C0"/>
          <w:lang w:val="en-GB"/>
        </w:rPr>
        <w:t xml:space="preserve"> </w:t>
      </w:r>
    </w:p>
    <w:p w14:paraId="3626380C" w14:textId="77777777" w:rsidR="003E12C0" w:rsidRPr="00D83FB0" w:rsidRDefault="003E12C0" w:rsidP="003E12C0">
      <w:pPr>
        <w:pStyle w:val="paragraph"/>
        <w:spacing w:before="0" w:beforeAutospacing="0" w:after="0" w:afterAutospacing="0"/>
        <w:ind w:left="426"/>
        <w:jc w:val="both"/>
        <w:textAlignment w:val="baseline"/>
        <w:rPr>
          <w:rStyle w:val="normaltextrun"/>
          <w:sz w:val="22"/>
          <w:szCs w:val="22"/>
          <w:shd w:val="clear" w:color="auto" w:fill="C0C0C0"/>
          <w:lang w:val="en-GB"/>
        </w:rPr>
      </w:pPr>
    </w:p>
    <w:p w14:paraId="484BDFBA" w14:textId="734100E5" w:rsidR="00B9793F" w:rsidRPr="00F72244" w:rsidRDefault="003E12C0" w:rsidP="003E12C0">
      <w:pPr>
        <w:pStyle w:val="paragraph"/>
        <w:spacing w:before="0" w:beforeAutospacing="0" w:after="120" w:afterAutospacing="0"/>
        <w:ind w:left="993" w:hanging="567"/>
        <w:jc w:val="both"/>
        <w:textAlignment w:val="baseline"/>
        <w:rPr>
          <w:rStyle w:val="eop"/>
          <w:rFonts w:ascii="Calibri" w:hAnsi="Calibri" w:cs="Calibri"/>
          <w:sz w:val="22"/>
          <w:szCs w:val="22"/>
          <w:lang w:val="en-US"/>
        </w:rPr>
      </w:pPr>
      <w:r w:rsidRPr="00D83FB0">
        <w:rPr>
          <w:rStyle w:val="normaltextrun"/>
          <w:sz w:val="22"/>
          <w:szCs w:val="22"/>
          <w:lang w:val="en-GB"/>
        </w:rPr>
        <w:t>Participation is also open to international organisations.</w:t>
      </w:r>
      <w:r w:rsidR="00B9793F" w:rsidRPr="00CC4086">
        <w:rPr>
          <w:rStyle w:val="eop"/>
          <w:rFonts w:ascii="Calibri" w:hAnsi="Calibri" w:cs="Calibri"/>
          <w:b/>
          <w:sz w:val="22"/>
          <w:szCs w:val="22"/>
          <w:lang w:val="en-US"/>
        </w:rPr>
        <w:t> </w:t>
      </w:r>
    </w:p>
    <w:p w14:paraId="63522FC5" w14:textId="79686E64" w:rsidR="006F5FD0" w:rsidRPr="00371C5B" w:rsidRDefault="006F5FD0" w:rsidP="00371C5B">
      <w:pPr>
        <w:keepNext/>
        <w:widowControl/>
        <w:spacing w:before="240" w:after="120"/>
        <w:ind w:left="426" w:hanging="426"/>
        <w:outlineLvl w:val="0"/>
        <w:rPr>
          <w:rStyle w:val="Strong"/>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4563EB">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rsidP="00371C5B">
      <w:pPr>
        <w:pStyle w:val="Blockquote"/>
        <w:spacing w:before="0" w:after="120"/>
        <w:ind w:left="425" w:right="0"/>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6CBC2AF9" w14:textId="77777777" w:rsidR="001A66C2" w:rsidRPr="003319C5" w:rsidRDefault="001A66C2" w:rsidP="00371C5B">
      <w:pPr>
        <w:pStyle w:val="Blockquote"/>
        <w:spacing w:before="0" w:after="120"/>
        <w:ind w:left="425" w:right="0"/>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7B54A5E6" w14:textId="365FF395" w:rsidR="006F5FD0" w:rsidRPr="00371C5B" w:rsidRDefault="006F5FD0" w:rsidP="00371C5B">
      <w:pPr>
        <w:keepNext/>
        <w:widowControl/>
        <w:spacing w:before="240" w:after="120"/>
        <w:ind w:left="426" w:hanging="426"/>
        <w:outlineLvl w:val="0"/>
        <w:rPr>
          <w:rStyle w:val="Strong"/>
        </w:rPr>
      </w:pPr>
      <w:r w:rsidRPr="00B33EE6">
        <w:rPr>
          <w:rStyle w:val="Strong"/>
          <w:sz w:val="22"/>
          <w:szCs w:val="22"/>
          <w:lang w:val="en-GB"/>
        </w:rPr>
        <w:t>1</w:t>
      </w:r>
      <w:r w:rsidR="004563EB">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54561F19" w:rsidR="006F5FD0" w:rsidRDefault="006F5FD0" w:rsidP="00371C5B">
      <w:pPr>
        <w:pStyle w:val="Blockquote"/>
        <w:spacing w:before="0" w:after="120"/>
        <w:ind w:left="425" w:right="0"/>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E128DF">
        <w:rPr>
          <w:sz w:val="22"/>
          <w:szCs w:val="22"/>
          <w:lang w:val="en-GB"/>
        </w:rPr>
        <w:t>4</w:t>
      </w:r>
      <w:r w:rsidRPr="00B33EE6">
        <w:rPr>
          <w:sz w:val="22"/>
          <w:szCs w:val="22"/>
          <w:lang w:val="en-GB"/>
        </w:rPr>
        <w:t>.</w:t>
      </w:r>
      <w:r w:rsidR="00E128DF">
        <w:rPr>
          <w:sz w:val="22"/>
          <w:szCs w:val="22"/>
          <w:lang w:val="en-GB"/>
        </w:rPr>
        <w:t>2</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E128DF">
        <w:rPr>
          <w:sz w:val="22"/>
          <w:szCs w:val="22"/>
          <w:lang w:val="en-GB"/>
        </w:rPr>
        <w:t>.</w:t>
      </w:r>
      <w:r w:rsidR="00E128DF" w:rsidRPr="00E128DF">
        <w:rPr>
          <w:sz w:val="22"/>
          <w:szCs w:val="22"/>
          <w:lang w:val="en-GB"/>
        </w:rPr>
        <w:t xml:space="preserve"> Where the tenderer intends to rely on capacity providing entities or subcontractor(s), he/she must provide the same declaration signed by this/these entity(</w:t>
      </w:r>
      <w:proofErr w:type="spellStart"/>
      <w:r w:rsidR="00E128DF" w:rsidRPr="00E128DF">
        <w:rPr>
          <w:sz w:val="22"/>
          <w:szCs w:val="22"/>
          <w:lang w:val="en-GB"/>
        </w:rPr>
        <w:t>ies</w:t>
      </w:r>
      <w:proofErr w:type="spellEnd"/>
      <w:r w:rsidR="00E128DF" w:rsidRPr="00E128DF">
        <w:rPr>
          <w:sz w:val="22"/>
          <w:szCs w:val="22"/>
          <w:lang w:val="en-GB"/>
        </w:rPr>
        <w:t>).</w:t>
      </w:r>
    </w:p>
    <w:p w14:paraId="7275ED88" w14:textId="5FCB0755" w:rsidR="0039147E" w:rsidRPr="00B33EE6" w:rsidRDefault="00C03AF5" w:rsidP="00371C5B">
      <w:pPr>
        <w:pStyle w:val="Blockquote"/>
        <w:spacing w:before="0" w:after="120"/>
        <w:ind w:left="425" w:right="0"/>
        <w:jc w:val="both"/>
        <w:rPr>
          <w:sz w:val="22"/>
          <w:szCs w:val="22"/>
          <w:lang w:val="en-GB"/>
        </w:rPr>
      </w:pPr>
      <w:r>
        <w:rPr>
          <w:sz w:val="22"/>
          <w:szCs w:val="22"/>
          <w:lang w:val="en-GB"/>
        </w:rPr>
        <w:t>Tenderer</w:t>
      </w:r>
      <w:r w:rsidR="0039147E">
        <w:rPr>
          <w:sz w:val="22"/>
          <w:szCs w:val="22"/>
          <w:lang w:val="en-GB"/>
        </w:rPr>
        <w:t xml:space="preserve"> included in the lists of EU restrictive measures</w:t>
      </w:r>
      <w:r w:rsidR="00F06A6A">
        <w:rPr>
          <w:rStyle w:val="FootnoteReference"/>
          <w:sz w:val="22"/>
          <w:szCs w:val="22"/>
          <w:lang w:val="en-GB"/>
        </w:rPr>
        <w:footnoteReference w:id="1"/>
      </w:r>
      <w:r w:rsidR="0039147E">
        <w:rPr>
          <w:sz w:val="22"/>
          <w:szCs w:val="22"/>
          <w:lang w:val="en-GB"/>
        </w:rPr>
        <w:t xml:space="preserve">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06F3E870" w:rsidR="006F5FD0" w:rsidRPr="00371C5B" w:rsidRDefault="006F5FD0" w:rsidP="00371C5B">
      <w:pPr>
        <w:keepNext/>
        <w:widowControl/>
        <w:spacing w:before="240" w:after="120"/>
        <w:ind w:left="426" w:hanging="426"/>
        <w:outlineLvl w:val="0"/>
        <w:rPr>
          <w:rStyle w:val="Strong"/>
        </w:rPr>
      </w:pPr>
      <w:r w:rsidRPr="00B33EE6">
        <w:rPr>
          <w:rStyle w:val="Strong"/>
          <w:sz w:val="22"/>
          <w:szCs w:val="22"/>
          <w:lang w:val="en-GB"/>
        </w:rPr>
        <w:t>1</w:t>
      </w:r>
      <w:r w:rsidR="004563EB">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391D26F8" w:rsidR="00E9047D" w:rsidRDefault="00DE5293" w:rsidP="00371C5B">
      <w:pPr>
        <w:pStyle w:val="Blockquote"/>
        <w:spacing w:before="0" w:after="480"/>
        <w:ind w:left="425" w:right="0"/>
        <w:jc w:val="both"/>
        <w:rPr>
          <w:rStyle w:val="Emphasis"/>
          <w:i w:val="0"/>
          <w:sz w:val="22"/>
          <w:szCs w:val="22"/>
          <w:lang w:val="en-GB"/>
        </w:rPr>
      </w:pPr>
      <w:r>
        <w:rPr>
          <w:snapToGrid/>
          <w:sz w:val="22"/>
          <w:szCs w:val="22"/>
          <w:lang w:val="en-GB"/>
        </w:rPr>
        <w:pict w14:anchorId="11F7E59B">
          <v:line id="_x0000_s1029" style="position:absolute;left:0;text-align:left;z-index:3" from="1.5pt,35.35pt" to="469.5pt,35.4pt" o:allowincell="f" strokecolor="#d4d4d4" strokeweight="1.75pt">
            <v:shadow on="t" origin=",32385f" offset="0,-1pt"/>
          </v:line>
        </w:pict>
      </w:r>
      <w:r w:rsidR="006D6080"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25473DDE" w:rsidR="006F5FD0" w:rsidRPr="00B33EE6" w:rsidRDefault="006F5FD0" w:rsidP="00347E84">
      <w:pPr>
        <w:keepNext/>
        <w:jc w:val="center"/>
        <w:rPr>
          <w:sz w:val="28"/>
          <w:szCs w:val="28"/>
          <w:lang w:val="en-GB"/>
        </w:rPr>
      </w:pPr>
      <w:r w:rsidRPr="00B33EE6">
        <w:rPr>
          <w:rStyle w:val="Strong"/>
          <w:sz w:val="28"/>
          <w:szCs w:val="28"/>
          <w:lang w:val="en-GB"/>
        </w:rPr>
        <w:t>PROVISIONAL TIMETABLE</w:t>
      </w:r>
    </w:p>
    <w:p w14:paraId="669BA67B" w14:textId="5628C8CF" w:rsidR="006F5FD0" w:rsidRPr="00371C5B" w:rsidRDefault="006F5FD0" w:rsidP="00371C5B">
      <w:pPr>
        <w:keepNext/>
        <w:widowControl/>
        <w:spacing w:before="240" w:after="120"/>
        <w:ind w:left="426" w:hanging="426"/>
        <w:outlineLvl w:val="0"/>
        <w:rPr>
          <w:rStyle w:val="Strong"/>
        </w:rPr>
      </w:pPr>
      <w:r w:rsidRPr="00B33EE6">
        <w:rPr>
          <w:rStyle w:val="Strong"/>
          <w:sz w:val="22"/>
          <w:szCs w:val="22"/>
          <w:lang w:val="en-GB"/>
        </w:rPr>
        <w:t>1</w:t>
      </w:r>
      <w:r w:rsidR="004563EB">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31F12E05" w:rsidR="006F5FD0" w:rsidRPr="00B33EE6" w:rsidRDefault="006936B3" w:rsidP="00371C5B">
      <w:pPr>
        <w:pStyle w:val="Blockquote"/>
        <w:spacing w:before="0" w:after="120"/>
        <w:ind w:left="357" w:right="0"/>
        <w:jc w:val="both"/>
        <w:rPr>
          <w:i/>
          <w:sz w:val="22"/>
          <w:szCs w:val="22"/>
          <w:lang w:val="en-GB"/>
        </w:rPr>
      </w:pPr>
      <w:r>
        <w:rPr>
          <w:rStyle w:val="Emphasis"/>
          <w:i w:val="0"/>
          <w:sz w:val="22"/>
          <w:szCs w:val="22"/>
          <w:lang w:val="en-GB"/>
        </w:rPr>
        <w:t>12</w:t>
      </w:r>
      <w:r w:rsidR="003E12C0">
        <w:rPr>
          <w:rStyle w:val="Emphasis"/>
          <w:i w:val="0"/>
          <w:sz w:val="22"/>
          <w:szCs w:val="22"/>
          <w:lang w:val="en-GB"/>
        </w:rPr>
        <w:t>.0</w:t>
      </w:r>
      <w:r>
        <w:rPr>
          <w:rStyle w:val="Emphasis"/>
          <w:i w:val="0"/>
          <w:sz w:val="22"/>
          <w:szCs w:val="22"/>
          <w:lang w:val="en-GB"/>
        </w:rPr>
        <w:t>8</w:t>
      </w:r>
      <w:r w:rsidR="003E12C0">
        <w:rPr>
          <w:rStyle w:val="Emphasis"/>
          <w:i w:val="0"/>
          <w:sz w:val="22"/>
          <w:szCs w:val="22"/>
          <w:lang w:val="en-GB"/>
        </w:rPr>
        <w:t>.2025</w:t>
      </w:r>
    </w:p>
    <w:p w14:paraId="70B1A4AA" w14:textId="75AC88E9" w:rsidR="006F5FD0" w:rsidRPr="00371C5B" w:rsidRDefault="005639EC" w:rsidP="00371C5B">
      <w:pPr>
        <w:keepNext/>
        <w:widowControl/>
        <w:spacing w:before="240" w:after="120"/>
        <w:ind w:left="426" w:hanging="426"/>
        <w:outlineLvl w:val="0"/>
        <w:rPr>
          <w:rStyle w:val="Strong"/>
        </w:rPr>
      </w:pPr>
      <w:r w:rsidRPr="00B33EE6">
        <w:rPr>
          <w:rStyle w:val="Strong"/>
          <w:sz w:val="22"/>
          <w:szCs w:val="22"/>
          <w:lang w:val="en-GB"/>
        </w:rPr>
        <w:lastRenderedPageBreak/>
        <w:t>1</w:t>
      </w:r>
      <w:r w:rsidR="004563EB">
        <w:rPr>
          <w:rStyle w:val="Strong"/>
          <w:sz w:val="22"/>
          <w:szCs w:val="22"/>
          <w:lang w:val="en-GB"/>
        </w:rPr>
        <w:t>4</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1B4D74A8" w:rsidR="006F5FD0" w:rsidRDefault="006936B3" w:rsidP="00371C5B">
      <w:pPr>
        <w:pStyle w:val="Blockquote"/>
        <w:spacing w:before="0" w:after="120"/>
        <w:ind w:left="357" w:right="0"/>
        <w:jc w:val="both"/>
        <w:rPr>
          <w:rStyle w:val="Emphasis"/>
          <w:i w:val="0"/>
          <w:sz w:val="22"/>
          <w:szCs w:val="22"/>
          <w:lang w:val="en-GB"/>
        </w:rPr>
      </w:pPr>
      <w:r w:rsidRPr="0041725F">
        <w:rPr>
          <w:rStyle w:val="Emphasis"/>
          <w:i w:val="0"/>
          <w:sz w:val="22"/>
          <w:szCs w:val="22"/>
          <w:lang w:val="en-GB"/>
        </w:rPr>
        <w:t>3</w:t>
      </w:r>
      <w:r w:rsidR="003E12C0" w:rsidRPr="0041725F">
        <w:rPr>
          <w:rStyle w:val="Emphasis"/>
          <w:i w:val="0"/>
          <w:sz w:val="22"/>
          <w:szCs w:val="22"/>
          <w:lang w:val="en-GB"/>
        </w:rPr>
        <w:t xml:space="preserve"> months</w:t>
      </w:r>
    </w:p>
    <w:p w14:paraId="29CC7DD8" w14:textId="77777777" w:rsidR="006F5FD0" w:rsidRPr="00B33EE6" w:rsidRDefault="00DE5293" w:rsidP="00347E84">
      <w:pPr>
        <w:rPr>
          <w:sz w:val="22"/>
          <w:szCs w:val="22"/>
          <w:lang w:val="en-GB"/>
        </w:rPr>
      </w:pPr>
      <w:r>
        <w:rPr>
          <w:snapToGrid/>
          <w:sz w:val="22"/>
          <w:szCs w:val="22"/>
          <w:lang w:val="en-GB"/>
        </w:rPr>
        <w:pict w14:anchorId="6E3015B7">
          <v:line id="_x0000_s1030" style="position:absolute;z-index:4" from="0,18.75pt" to="468pt,18.8pt" o:allowincell="f" strokecolor="#d4d4d4" strokeweight="1.75pt">
            <v:shadow on="t" origin=",32385f" offset="0,-1pt"/>
          </v:line>
        </w:pict>
      </w:r>
    </w:p>
    <w:p w14:paraId="25048343" w14:textId="77777777" w:rsidR="006F5FD0" w:rsidRPr="00B33EE6" w:rsidRDefault="006F5FD0" w:rsidP="00347E84">
      <w:pPr>
        <w:jc w:val="center"/>
        <w:rPr>
          <w:sz w:val="28"/>
          <w:szCs w:val="28"/>
          <w:lang w:val="en-GB"/>
        </w:rPr>
      </w:pPr>
      <w:r w:rsidRPr="00B33EE6">
        <w:rPr>
          <w:rStyle w:val="Strong"/>
          <w:sz w:val="28"/>
          <w:szCs w:val="28"/>
          <w:lang w:val="en-GB"/>
        </w:rPr>
        <w:t>SELECTION AND AWARD CRITERIA</w:t>
      </w:r>
    </w:p>
    <w:p w14:paraId="392C793B" w14:textId="770D3912" w:rsidR="006F5FD0" w:rsidRDefault="005639EC" w:rsidP="00371C5B">
      <w:pPr>
        <w:keepNext/>
        <w:widowControl/>
        <w:spacing w:before="240" w:after="120"/>
        <w:ind w:left="425" w:hanging="425"/>
        <w:outlineLvl w:val="0"/>
        <w:rPr>
          <w:rStyle w:val="Strong"/>
          <w:sz w:val="22"/>
          <w:szCs w:val="22"/>
          <w:lang w:val="en-GB"/>
        </w:rPr>
      </w:pPr>
      <w:r w:rsidRPr="00B33EE6">
        <w:rPr>
          <w:rStyle w:val="Strong"/>
          <w:sz w:val="22"/>
          <w:szCs w:val="22"/>
          <w:lang w:val="en-GB"/>
        </w:rPr>
        <w:t>1</w:t>
      </w:r>
      <w:r w:rsidR="004563EB">
        <w:rPr>
          <w:rStyle w:val="Strong"/>
          <w:sz w:val="22"/>
          <w:szCs w:val="22"/>
          <w:lang w:val="en-GB"/>
        </w:rPr>
        <w:t>5</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371C5B">
      <w:pPr>
        <w:pStyle w:val="Blockquote"/>
        <w:spacing w:before="0" w:after="120"/>
        <w:ind w:left="425" w:right="0"/>
        <w:jc w:val="both"/>
        <w:rPr>
          <w:sz w:val="22"/>
          <w:szCs w:val="22"/>
          <w:lang w:val="en-GB"/>
        </w:rPr>
      </w:pPr>
      <w:r w:rsidRPr="00AE0634">
        <w:rPr>
          <w:sz w:val="22"/>
          <w:szCs w:val="22"/>
          <w:lang w:val="en-GB"/>
        </w:rPr>
        <w:t>Capacity-providing entities</w:t>
      </w:r>
    </w:p>
    <w:p w14:paraId="1677E155" w14:textId="77777777" w:rsidR="00831982" w:rsidRPr="00AE0634" w:rsidRDefault="00831982" w:rsidP="00371C5B">
      <w:pPr>
        <w:pStyle w:val="Blockquote"/>
        <w:spacing w:before="0" w:after="120"/>
        <w:ind w:left="425" w:right="0"/>
        <w:jc w:val="both"/>
        <w:rPr>
          <w:sz w:val="22"/>
          <w:szCs w:val="22"/>
          <w:lang w:val="en-GB"/>
        </w:rPr>
      </w:pPr>
      <w:r w:rsidRPr="00AE0634">
        <w:rPr>
          <w:sz w:val="22"/>
          <w:szCs w:val="22"/>
          <w:lang w:val="en-GB"/>
        </w:rPr>
        <w:t>An economic operator</w:t>
      </w:r>
      <w:r>
        <w:rPr>
          <w:sz w:val="22"/>
          <w:szCs w:val="22"/>
          <w:lang w:val="en-GB"/>
        </w:rPr>
        <w:t xml:space="preserve"> (</w:t>
      </w:r>
      <w:proofErr w:type="gramStart"/>
      <w:r>
        <w:rPr>
          <w:sz w:val="22"/>
          <w:szCs w:val="22"/>
          <w:lang w:val="en-GB"/>
        </w:rPr>
        <w:t>i.e.</w:t>
      </w:r>
      <w:proofErr w:type="gramEnd"/>
      <w:r>
        <w:rPr>
          <w:sz w:val="22"/>
          <w:szCs w:val="22"/>
          <w:lang w:val="en-GB"/>
        </w:rPr>
        <w:t xml:space="preserv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371C5B">
      <w:pPr>
        <w:pStyle w:val="Blockquote"/>
        <w:spacing w:before="0" w:after="120"/>
        <w:ind w:left="425" w:right="0"/>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410C11" w14:textId="03C063D0" w:rsidR="00831982" w:rsidRPr="00B33EE6" w:rsidRDefault="00831982" w:rsidP="00371C5B">
      <w:pPr>
        <w:widowControl/>
        <w:spacing w:before="0" w:after="120"/>
        <w:ind w:left="425"/>
        <w:jc w:val="both"/>
        <w:rPr>
          <w:sz w:val="22"/>
          <w:szCs w:val="22"/>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09857B85" w:rsidR="006F5FD0" w:rsidRDefault="006F5FD0" w:rsidP="00371C5B">
      <w:pPr>
        <w:pStyle w:val="Blockquote"/>
        <w:ind w:left="425" w:right="0"/>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371C5B">
        <w:rPr>
          <w:b/>
          <w:bCs/>
          <w:sz w:val="22"/>
          <w:szCs w:val="22"/>
          <w:lang w:val="en-GB"/>
        </w:rPr>
        <w:t xml:space="preserve">. </w:t>
      </w:r>
      <w:r w:rsidRPr="00371C5B">
        <w:rPr>
          <w:b/>
          <w:bCs/>
          <w:sz w:val="22"/>
          <w:szCs w:val="22"/>
          <w:lang w:val="en-GB"/>
        </w:rPr>
        <w:t xml:space="preserve">In the case of </w:t>
      </w:r>
      <w:r w:rsidR="005639EC" w:rsidRPr="00371C5B">
        <w:rPr>
          <w:b/>
          <w:bCs/>
          <w:sz w:val="22"/>
          <w:szCs w:val="22"/>
          <w:lang w:val="en-GB"/>
        </w:rPr>
        <w:t>tenders</w:t>
      </w:r>
      <w:r w:rsidRPr="00371C5B">
        <w:rPr>
          <w:b/>
          <w:bCs/>
          <w:sz w:val="22"/>
          <w:szCs w:val="22"/>
          <w:lang w:val="en-GB"/>
        </w:rPr>
        <w:t xml:space="preserve"> submitted by a consortium, these selection criteria will be applied to the consortium as a whole</w:t>
      </w:r>
      <w:r w:rsidR="006751D2" w:rsidRPr="00371C5B">
        <w:rPr>
          <w:b/>
          <w:bCs/>
          <w:sz w:val="22"/>
          <w:szCs w:val="22"/>
          <w:lang w:val="en-GB"/>
        </w:rPr>
        <w:t xml:space="preserve"> if not specified otherwise</w:t>
      </w:r>
      <w:r w:rsidR="006751D2" w:rsidRPr="00B33EE6">
        <w:rPr>
          <w:sz w:val="22"/>
          <w:szCs w:val="22"/>
          <w:lang w:val="en-GB"/>
        </w:rPr>
        <w:t>. The selection criteria will not be applied to natural persons and single-member companies when they are sub-contractors.</w:t>
      </w:r>
    </w:p>
    <w:p w14:paraId="7E591805" w14:textId="2EE6B645" w:rsidR="00D06A30" w:rsidRDefault="00D06A30" w:rsidP="00371C5B">
      <w:pPr>
        <w:pStyle w:val="Blockquote"/>
        <w:ind w:left="425" w:right="0"/>
        <w:jc w:val="both"/>
        <w:rPr>
          <w:sz w:val="22"/>
          <w:szCs w:val="22"/>
          <w:lang w:val="en-GB"/>
        </w:rPr>
      </w:pPr>
      <w:r w:rsidRPr="004916FF">
        <w:rPr>
          <w:sz w:val="22"/>
          <w:szCs w:val="22"/>
          <w:lang w:val="en-GB"/>
        </w:rPr>
        <w:t xml:space="preserve">The </w:t>
      </w:r>
      <w:r>
        <w:rPr>
          <w:sz w:val="22"/>
          <w:szCs w:val="22"/>
          <w:lang w:val="en-GB"/>
        </w:rPr>
        <w:t>tenderer</w:t>
      </w:r>
      <w:r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53A16187" w14:textId="60E05DE7" w:rsidR="006F5FD0" w:rsidRDefault="006F5FD0" w:rsidP="00371C5B">
      <w:pPr>
        <w:pStyle w:val="Blockquote"/>
        <w:numPr>
          <w:ilvl w:val="0"/>
          <w:numId w:val="45"/>
        </w:numPr>
        <w:tabs>
          <w:tab w:val="left" w:pos="851"/>
        </w:tabs>
        <w:ind w:left="851" w:right="0" w:hanging="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w:t>
      </w:r>
      <w:r w:rsidR="006751D2" w:rsidRPr="00371C5B">
        <w:rPr>
          <w:b/>
          <w:bCs/>
          <w:sz w:val="22"/>
          <w:szCs w:val="22"/>
          <w:lang w:val="en-GB"/>
        </w:rPr>
        <w:t xml:space="preserve">the last three </w:t>
      </w:r>
      <w:r w:rsidR="00D51C7E" w:rsidRPr="00371C5B">
        <w:rPr>
          <w:b/>
          <w:bCs/>
          <w:sz w:val="22"/>
          <w:szCs w:val="22"/>
          <w:lang w:val="en-GB"/>
        </w:rPr>
        <w:t xml:space="preserve">financial </w:t>
      </w:r>
      <w:r w:rsidR="006751D2" w:rsidRPr="00371C5B">
        <w:rPr>
          <w:b/>
          <w:bCs/>
          <w:sz w:val="22"/>
          <w:szCs w:val="22"/>
          <w:lang w:val="en-GB"/>
        </w:rPr>
        <w:t>years for which accounts have been closed.</w:t>
      </w:r>
    </w:p>
    <w:p w14:paraId="5DF71D77" w14:textId="56F9EF29" w:rsidR="006F5FD0" w:rsidRPr="003E12C0" w:rsidRDefault="006F5FD0" w:rsidP="003E12C0">
      <w:pPr>
        <w:pStyle w:val="Blockquote"/>
        <w:numPr>
          <w:ilvl w:val="0"/>
          <w:numId w:val="36"/>
        </w:numPr>
        <w:tabs>
          <w:tab w:val="clear" w:pos="360"/>
          <w:tab w:val="left" w:pos="851"/>
        </w:tabs>
        <w:ind w:left="851" w:right="0" w:hanging="294"/>
        <w:jc w:val="both"/>
        <w:rPr>
          <w:sz w:val="22"/>
          <w:szCs w:val="22"/>
          <w:lang w:val="en-GB"/>
        </w:rPr>
      </w:pPr>
      <w:r w:rsidRPr="003E12C0">
        <w:rPr>
          <w:sz w:val="22"/>
          <w:szCs w:val="22"/>
          <w:lang w:val="en-GB"/>
        </w:rPr>
        <w:t xml:space="preserve">the average annual turnover of the </w:t>
      </w:r>
      <w:r w:rsidR="005639EC" w:rsidRPr="003E12C0">
        <w:rPr>
          <w:sz w:val="22"/>
          <w:szCs w:val="22"/>
          <w:lang w:val="en-GB"/>
        </w:rPr>
        <w:t>tenderer</w:t>
      </w:r>
      <w:r w:rsidRPr="003E12C0">
        <w:rPr>
          <w:sz w:val="22"/>
          <w:szCs w:val="22"/>
          <w:lang w:val="en-GB"/>
        </w:rPr>
        <w:t xml:space="preserve"> must </w:t>
      </w:r>
      <w:r w:rsidR="0090581D" w:rsidRPr="003E12C0">
        <w:rPr>
          <w:sz w:val="22"/>
          <w:szCs w:val="22"/>
          <w:lang w:val="en-GB"/>
        </w:rPr>
        <w:t>exceed the</w:t>
      </w:r>
      <w:r w:rsidRPr="003E12C0">
        <w:rPr>
          <w:sz w:val="22"/>
          <w:szCs w:val="22"/>
          <w:lang w:val="en-GB"/>
        </w:rPr>
        <w:t xml:space="preserve"> annualised maximum budget of the contract </w:t>
      </w:r>
      <w:proofErr w:type="gramStart"/>
      <w:r w:rsidR="00E147D3" w:rsidRPr="003E12C0">
        <w:rPr>
          <w:sz w:val="22"/>
          <w:szCs w:val="22"/>
          <w:lang w:val="en-GB"/>
        </w:rPr>
        <w:t>i.e.</w:t>
      </w:r>
      <w:proofErr w:type="gramEnd"/>
      <w:r w:rsidRPr="003E12C0">
        <w:rPr>
          <w:sz w:val="22"/>
          <w:szCs w:val="22"/>
          <w:lang w:val="en-GB"/>
        </w:rPr>
        <w:t xml:space="preserve"> the maximum budget stated in the </w:t>
      </w:r>
      <w:r w:rsidR="005639EC" w:rsidRPr="003E12C0">
        <w:rPr>
          <w:sz w:val="22"/>
          <w:szCs w:val="22"/>
          <w:lang w:val="en-GB"/>
        </w:rPr>
        <w:t>contract</w:t>
      </w:r>
      <w:r w:rsidRPr="003E12C0">
        <w:rPr>
          <w:sz w:val="22"/>
          <w:szCs w:val="22"/>
          <w:lang w:val="en-GB"/>
        </w:rPr>
        <w:t xml:space="preserve"> notice divided by the initial contract duration in years, where this exceeds 1 year; </w:t>
      </w:r>
    </w:p>
    <w:p w14:paraId="062C89E1" w14:textId="3848BE5E" w:rsidR="00235A71" w:rsidRPr="00BE5F29" w:rsidRDefault="00235A71" w:rsidP="00371C5B">
      <w:pPr>
        <w:pStyle w:val="Blockquote"/>
        <w:spacing w:before="0"/>
        <w:ind w:left="720" w:right="0"/>
        <w:jc w:val="both"/>
        <w:rPr>
          <w:sz w:val="22"/>
          <w:szCs w:val="22"/>
          <w:lang w:val="es-ES_tradnl"/>
        </w:rPr>
      </w:pPr>
    </w:p>
    <w:p w14:paraId="5D762B00" w14:textId="18164060" w:rsidR="006F5FD0" w:rsidRPr="00B33EE6" w:rsidRDefault="00571687" w:rsidP="00371C5B">
      <w:pPr>
        <w:pStyle w:val="Blockquote"/>
        <w:ind w:left="709" w:right="0" w:hanging="284"/>
        <w:jc w:val="both"/>
        <w:rPr>
          <w:sz w:val="22"/>
          <w:szCs w:val="22"/>
          <w:lang w:val="en-GB"/>
        </w:rPr>
      </w:pPr>
      <w:r w:rsidRPr="00371C5B">
        <w:rPr>
          <w:b/>
          <w:sz w:val="22"/>
          <w:szCs w:val="22"/>
          <w:lang w:val="en-GB"/>
        </w:rPr>
        <w:t>2)</w:t>
      </w:r>
      <w:r w:rsidRPr="00371C5B">
        <w:rPr>
          <w:sz w:val="22"/>
          <w:szCs w:val="22"/>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w:t>
      </w:r>
      <w:r w:rsidR="00287536">
        <w:rPr>
          <w:sz w:val="22"/>
          <w:szCs w:val="22"/>
          <w:lang w:val="en-GB"/>
        </w:rPr>
        <w:t xml:space="preserve">and 5 </w:t>
      </w:r>
      <w:r w:rsidR="00087A72" w:rsidRPr="00B33EE6">
        <w:rPr>
          <w:sz w:val="22"/>
          <w:szCs w:val="22"/>
          <w:lang w:val="en-GB"/>
        </w:rPr>
        <w:t xml:space="preserve">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3E12C0" w:rsidRDefault="00BE08EC" w:rsidP="00371C5B">
      <w:pPr>
        <w:pStyle w:val="Blockquote"/>
        <w:ind w:left="431" w:right="0" w:hanging="6"/>
        <w:jc w:val="both"/>
        <w:rPr>
          <w:b/>
          <w:bCs/>
          <w:sz w:val="22"/>
          <w:szCs w:val="22"/>
          <w:lang w:val="en-GB"/>
        </w:rPr>
      </w:pPr>
      <w:r w:rsidRPr="003E12C0">
        <w:rPr>
          <w:sz w:val="22"/>
          <w:szCs w:val="22"/>
          <w:lang w:val="en-GB"/>
        </w:rPr>
        <w:t xml:space="preserve">The reference period which will be taken into account will be </w:t>
      </w:r>
      <w:r w:rsidRPr="003E12C0">
        <w:rPr>
          <w:b/>
          <w:bCs/>
          <w:sz w:val="22"/>
          <w:szCs w:val="22"/>
          <w:lang w:val="en-GB"/>
        </w:rPr>
        <w:t>the last three</w:t>
      </w:r>
      <w:r w:rsidR="00862885" w:rsidRPr="003E12C0">
        <w:rPr>
          <w:b/>
          <w:bCs/>
          <w:sz w:val="22"/>
          <w:szCs w:val="22"/>
          <w:lang w:val="en-GB"/>
        </w:rPr>
        <w:t xml:space="preserve"> years </w:t>
      </w:r>
      <w:r w:rsidR="00771F97" w:rsidRPr="003E12C0">
        <w:rPr>
          <w:b/>
          <w:bCs/>
          <w:sz w:val="22"/>
          <w:szCs w:val="22"/>
          <w:lang w:val="en-GB"/>
        </w:rPr>
        <w:t>preceding the</w:t>
      </w:r>
      <w:r w:rsidRPr="003E12C0">
        <w:rPr>
          <w:b/>
          <w:bCs/>
          <w:sz w:val="22"/>
          <w:szCs w:val="22"/>
          <w:lang w:val="en-GB"/>
        </w:rPr>
        <w:t xml:space="preserve"> submission deadline.</w:t>
      </w:r>
    </w:p>
    <w:p w14:paraId="228BD7D5" w14:textId="77777777" w:rsidR="003E12C0" w:rsidRPr="003E12C0" w:rsidRDefault="00BE783C" w:rsidP="003E12C0">
      <w:pPr>
        <w:pStyle w:val="Blockquote"/>
        <w:numPr>
          <w:ilvl w:val="0"/>
          <w:numId w:val="36"/>
        </w:numPr>
        <w:tabs>
          <w:tab w:val="clear" w:pos="360"/>
          <w:tab w:val="left" w:pos="851"/>
        </w:tabs>
        <w:ind w:left="720" w:right="0" w:hanging="294"/>
        <w:jc w:val="both"/>
        <w:rPr>
          <w:sz w:val="22"/>
          <w:szCs w:val="22"/>
          <w:lang w:val="en-GB"/>
        </w:rPr>
      </w:pPr>
      <w:r w:rsidRPr="003E12C0">
        <w:rPr>
          <w:sz w:val="22"/>
          <w:szCs w:val="22"/>
          <w:lang w:val="en-GB"/>
        </w:rPr>
        <w:t xml:space="preserve">at least </w:t>
      </w:r>
      <w:r w:rsidR="003E12C0" w:rsidRPr="003E12C0">
        <w:rPr>
          <w:sz w:val="22"/>
          <w:szCs w:val="22"/>
          <w:lang w:val="en-GB"/>
        </w:rPr>
        <w:t>one</w:t>
      </w:r>
      <w:r w:rsidRPr="003E12C0">
        <w:rPr>
          <w:sz w:val="22"/>
          <w:szCs w:val="22"/>
          <w:lang w:val="en-GB"/>
        </w:rPr>
        <w:t xml:space="preserve"> staff currently work for the </w:t>
      </w:r>
      <w:r w:rsidR="00994EA3" w:rsidRPr="003E12C0">
        <w:rPr>
          <w:sz w:val="22"/>
          <w:szCs w:val="22"/>
          <w:lang w:val="en-GB"/>
        </w:rPr>
        <w:t>tenderer</w:t>
      </w:r>
      <w:r w:rsidRPr="003E12C0">
        <w:rPr>
          <w:sz w:val="22"/>
          <w:szCs w:val="22"/>
          <w:lang w:val="en-GB"/>
        </w:rPr>
        <w:t xml:space="preserve"> in fields related to this contract; </w:t>
      </w:r>
    </w:p>
    <w:p w14:paraId="3EE22D0E" w14:textId="69E3CC36" w:rsidR="00235A71" w:rsidRPr="003E12C0" w:rsidRDefault="00235A71" w:rsidP="00371C5B">
      <w:pPr>
        <w:pStyle w:val="Blockquote"/>
        <w:spacing w:before="0"/>
        <w:ind w:left="720" w:right="0"/>
        <w:jc w:val="both"/>
        <w:rPr>
          <w:sz w:val="22"/>
          <w:szCs w:val="22"/>
          <w:lang w:val="en-GB"/>
        </w:rPr>
      </w:pPr>
    </w:p>
    <w:p w14:paraId="05E75179" w14:textId="6F85D66E" w:rsidR="00BE08EC" w:rsidRPr="00B33EE6" w:rsidRDefault="00571687" w:rsidP="00371C5B">
      <w:pPr>
        <w:pStyle w:val="Blockquote"/>
        <w:ind w:left="782" w:right="0" w:hanging="357"/>
        <w:jc w:val="both"/>
        <w:rPr>
          <w:sz w:val="22"/>
          <w:szCs w:val="22"/>
          <w:lang w:val="en-GB"/>
        </w:rPr>
      </w:pPr>
      <w:r w:rsidRPr="003E12C0">
        <w:rPr>
          <w:b/>
          <w:sz w:val="22"/>
          <w:szCs w:val="22"/>
          <w:lang w:val="en-GB"/>
        </w:rPr>
        <w:lastRenderedPageBreak/>
        <w:t>3)</w:t>
      </w:r>
      <w:r w:rsidRPr="003E12C0">
        <w:rPr>
          <w:b/>
          <w:sz w:val="22"/>
          <w:szCs w:val="22"/>
          <w:lang w:val="en-GB"/>
        </w:rPr>
        <w:tab/>
      </w:r>
      <w:r w:rsidR="006F5FD0" w:rsidRPr="003E12C0">
        <w:rPr>
          <w:b/>
          <w:sz w:val="22"/>
          <w:szCs w:val="22"/>
          <w:u w:val="single"/>
          <w:lang w:val="en-GB"/>
        </w:rPr>
        <w:t xml:space="preserve">Technical capacity of </w:t>
      </w:r>
      <w:r w:rsidR="00C03AF5" w:rsidRPr="003E12C0">
        <w:rPr>
          <w:b/>
          <w:sz w:val="22"/>
          <w:szCs w:val="22"/>
          <w:u w:val="single"/>
          <w:lang w:val="en-GB"/>
        </w:rPr>
        <w:t>tenderer</w:t>
      </w:r>
      <w:r w:rsidR="006F5FD0" w:rsidRPr="003E12C0">
        <w:rPr>
          <w:b/>
          <w:sz w:val="22"/>
          <w:szCs w:val="22"/>
          <w:u w:val="single"/>
          <w:lang w:val="en-GB"/>
        </w:rPr>
        <w:t xml:space="preserve"> </w:t>
      </w:r>
      <w:r w:rsidR="00087A72" w:rsidRPr="003E12C0">
        <w:rPr>
          <w:sz w:val="22"/>
          <w:szCs w:val="22"/>
          <w:lang w:val="en-GB"/>
        </w:rPr>
        <w:t>(</w:t>
      </w:r>
      <w:r w:rsidR="006F5FD0" w:rsidRPr="003E12C0">
        <w:rPr>
          <w:sz w:val="22"/>
          <w:szCs w:val="22"/>
          <w:lang w:val="en-GB"/>
        </w:rPr>
        <w:t xml:space="preserve">based on items 6 of the </w:t>
      </w:r>
      <w:r w:rsidR="00994EA3" w:rsidRPr="003E12C0">
        <w:rPr>
          <w:sz w:val="22"/>
          <w:szCs w:val="22"/>
          <w:lang w:val="en-GB"/>
        </w:rPr>
        <w:t>tender</w:t>
      </w:r>
      <w:r w:rsidR="006F5FD0" w:rsidRPr="003E12C0">
        <w:rPr>
          <w:sz w:val="22"/>
          <w:szCs w:val="22"/>
          <w:lang w:val="en-GB"/>
        </w:rPr>
        <w:t xml:space="preserve"> form</w:t>
      </w:r>
      <w:r w:rsidR="00087A72" w:rsidRPr="003E12C0">
        <w:rPr>
          <w:sz w:val="22"/>
          <w:szCs w:val="22"/>
          <w:lang w:val="en-GB"/>
        </w:rPr>
        <w:t>)</w:t>
      </w:r>
      <w:r w:rsidR="00BE08EC" w:rsidRPr="003E12C0">
        <w:rPr>
          <w:sz w:val="22"/>
          <w:szCs w:val="22"/>
          <w:lang w:val="en-GB"/>
        </w:rPr>
        <w:t>. The reference period which</w:t>
      </w:r>
      <w:r w:rsidR="00BE08EC" w:rsidRPr="00B33EE6">
        <w:rPr>
          <w:sz w:val="22"/>
          <w:szCs w:val="22"/>
          <w:lang w:val="en-GB"/>
        </w:rPr>
        <w:t xml:space="preserve"> will be taken into account will be the last </w:t>
      </w:r>
      <w:r w:rsidR="00BE08EC" w:rsidRPr="00EA0881">
        <w:rPr>
          <w:sz w:val="22"/>
          <w:szCs w:val="22"/>
          <w:lang w:val="en-GB"/>
        </w:rPr>
        <w:t>three</w:t>
      </w:r>
      <w:r w:rsidR="00862885" w:rsidRPr="00EA0881">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1853E77F" w14:textId="207DB25B" w:rsidR="001661F7" w:rsidRPr="003E12C0" w:rsidRDefault="00BE783C" w:rsidP="003E12C0">
      <w:pPr>
        <w:pStyle w:val="Blockquote"/>
        <w:numPr>
          <w:ilvl w:val="0"/>
          <w:numId w:val="36"/>
        </w:numPr>
        <w:tabs>
          <w:tab w:val="clear" w:pos="360"/>
          <w:tab w:val="left" w:pos="851"/>
        </w:tabs>
        <w:ind w:left="851" w:right="0" w:hanging="294"/>
        <w:jc w:val="both"/>
        <w:rPr>
          <w:sz w:val="22"/>
          <w:szCs w:val="22"/>
          <w:lang w:val="en-GB"/>
        </w:rPr>
      </w:pPr>
      <w:r w:rsidRPr="003E12C0">
        <w:rPr>
          <w:sz w:val="22"/>
          <w:szCs w:val="22"/>
          <w:lang w:val="en-GB"/>
        </w:rPr>
        <w:t xml:space="preserve">the </w:t>
      </w:r>
      <w:r w:rsidR="00994EA3" w:rsidRPr="003E12C0">
        <w:rPr>
          <w:sz w:val="22"/>
          <w:szCs w:val="22"/>
          <w:lang w:val="en-GB"/>
        </w:rPr>
        <w:t>tenderer</w:t>
      </w:r>
      <w:r w:rsidRPr="003E12C0">
        <w:rPr>
          <w:sz w:val="22"/>
          <w:szCs w:val="22"/>
          <w:lang w:val="en-GB"/>
        </w:rPr>
        <w:t xml:space="preserve"> has </w:t>
      </w:r>
      <w:r w:rsidR="00E81C0B" w:rsidRPr="003E12C0">
        <w:rPr>
          <w:sz w:val="22"/>
          <w:szCs w:val="22"/>
          <w:lang w:val="en-GB"/>
        </w:rPr>
        <w:t>delivered supplies</w:t>
      </w:r>
      <w:r w:rsidR="001661F7" w:rsidRPr="003E12C0">
        <w:rPr>
          <w:sz w:val="22"/>
          <w:szCs w:val="22"/>
          <w:lang w:val="en-GB"/>
        </w:rPr>
        <w:t xml:space="preserve"> under </w:t>
      </w:r>
      <w:r w:rsidRPr="003E12C0">
        <w:rPr>
          <w:sz w:val="22"/>
          <w:szCs w:val="22"/>
          <w:lang w:val="en-GB"/>
        </w:rPr>
        <w:t xml:space="preserve">at least </w:t>
      </w:r>
      <w:r w:rsidR="003E12C0" w:rsidRPr="003E12C0">
        <w:rPr>
          <w:sz w:val="22"/>
          <w:szCs w:val="22"/>
          <w:lang w:val="en-GB"/>
        </w:rPr>
        <w:t xml:space="preserve">one </w:t>
      </w:r>
      <w:r w:rsidR="001661F7" w:rsidRPr="003E12C0">
        <w:rPr>
          <w:sz w:val="22"/>
          <w:szCs w:val="22"/>
          <w:lang w:val="en-GB"/>
        </w:rPr>
        <w:t xml:space="preserve">contract </w:t>
      </w:r>
      <w:r w:rsidRPr="003E12C0">
        <w:rPr>
          <w:sz w:val="22"/>
          <w:szCs w:val="22"/>
          <w:lang w:val="en-GB"/>
        </w:rPr>
        <w:t xml:space="preserve">with a budget of at least that of this contract in </w:t>
      </w:r>
      <w:r w:rsidR="003E12C0" w:rsidRPr="003E12C0">
        <w:rPr>
          <w:sz w:val="22"/>
          <w:szCs w:val="22"/>
          <w:lang w:val="en-GB"/>
        </w:rPr>
        <w:t>providing</w:t>
      </w:r>
      <w:r w:rsidR="006936B3">
        <w:rPr>
          <w:sz w:val="22"/>
          <w:szCs w:val="22"/>
          <w:lang w:val="en-GB"/>
        </w:rPr>
        <w:t xml:space="preserve"> IT equipment and/or </w:t>
      </w:r>
      <w:r w:rsidR="001E172B">
        <w:rPr>
          <w:rStyle w:val="Emphasis"/>
          <w:i w:val="0"/>
          <w:sz w:val="22"/>
          <w:szCs w:val="22"/>
          <w:lang w:val="en-GB"/>
        </w:rPr>
        <w:t>digital displays</w:t>
      </w:r>
      <w:r w:rsidR="001E172B">
        <w:rPr>
          <w:sz w:val="22"/>
          <w:szCs w:val="22"/>
          <w:lang w:val="en-GB"/>
        </w:rPr>
        <w:t xml:space="preserve"> (</w:t>
      </w:r>
      <w:r w:rsidR="006936B3">
        <w:rPr>
          <w:sz w:val="22"/>
          <w:szCs w:val="22"/>
          <w:lang w:val="en-GB"/>
        </w:rPr>
        <w:t>totems</w:t>
      </w:r>
      <w:r w:rsidR="001E172B">
        <w:rPr>
          <w:sz w:val="22"/>
          <w:szCs w:val="22"/>
          <w:lang w:val="en-GB"/>
        </w:rPr>
        <w:t>)</w:t>
      </w:r>
      <w:r w:rsidR="001661F7" w:rsidRPr="003E12C0">
        <w:rPr>
          <w:sz w:val="22"/>
          <w:szCs w:val="22"/>
          <w:lang w:val="en-GB"/>
        </w:rPr>
        <w:t xml:space="preserve"> which was implemented at any moment during the following period: </w:t>
      </w:r>
      <w:r w:rsidR="003E12C0" w:rsidRPr="003E12C0">
        <w:rPr>
          <w:sz w:val="22"/>
          <w:szCs w:val="22"/>
          <w:lang w:val="en-GB"/>
        </w:rPr>
        <w:t>0</w:t>
      </w:r>
      <w:r w:rsidR="006936B3">
        <w:rPr>
          <w:sz w:val="22"/>
          <w:szCs w:val="22"/>
          <w:lang w:val="en-GB"/>
        </w:rPr>
        <w:t>7</w:t>
      </w:r>
      <w:r w:rsidR="003E12C0" w:rsidRPr="003E12C0">
        <w:rPr>
          <w:sz w:val="22"/>
          <w:szCs w:val="22"/>
          <w:lang w:val="en-GB"/>
        </w:rPr>
        <w:t>/2022 – 0</w:t>
      </w:r>
      <w:r w:rsidR="006936B3">
        <w:rPr>
          <w:sz w:val="22"/>
          <w:szCs w:val="22"/>
          <w:lang w:val="en-GB"/>
        </w:rPr>
        <w:t>7</w:t>
      </w:r>
      <w:r w:rsidR="003E12C0" w:rsidRPr="003E12C0">
        <w:rPr>
          <w:sz w:val="22"/>
          <w:szCs w:val="22"/>
          <w:lang w:val="en-GB"/>
        </w:rPr>
        <w:t>/2025</w:t>
      </w:r>
      <w:r w:rsidR="001661F7" w:rsidRPr="003E12C0">
        <w:rPr>
          <w:sz w:val="22"/>
          <w:szCs w:val="22"/>
          <w:lang w:val="en-GB"/>
        </w:rPr>
        <w:t>.</w:t>
      </w:r>
    </w:p>
    <w:p w14:paraId="67053663" w14:textId="170E0C85" w:rsidR="00CB2A5B" w:rsidRDefault="00CB2A5B" w:rsidP="00371C5B">
      <w:pPr>
        <w:pStyle w:val="Blockquote"/>
        <w:tabs>
          <w:tab w:val="left" w:pos="284"/>
        </w:tabs>
        <w:ind w:left="425" w:right="0"/>
        <w:jc w:val="both"/>
        <w:rPr>
          <w:sz w:val="22"/>
          <w:szCs w:val="22"/>
          <w:lang w:val="en-GB"/>
        </w:rPr>
      </w:pPr>
      <w:r w:rsidRPr="00CB2A5B">
        <w:rPr>
          <w:sz w:val="22"/>
          <w:szCs w:val="22"/>
          <w:lang w:val="en-GB"/>
        </w:rPr>
        <w:t xml:space="preserve">This means that the contract the tenderer refers to could have been </w:t>
      </w:r>
      <w:r w:rsidR="002065E9">
        <w:rPr>
          <w:sz w:val="22"/>
          <w:szCs w:val="22"/>
          <w:lang w:val="en-GB"/>
        </w:rPr>
        <w:t>implemented</w:t>
      </w:r>
      <w:r w:rsidR="002065E9" w:rsidRPr="00CB2A5B" w:rsidDel="002065E9">
        <w:rPr>
          <w:sz w:val="22"/>
          <w:szCs w:val="22"/>
          <w:lang w:val="en-GB"/>
        </w:rPr>
        <w:t xml:space="preserve"> </w:t>
      </w:r>
      <w:r w:rsidRPr="00CB2A5B">
        <w:rPr>
          <w:sz w:val="22"/>
          <w:szCs w:val="22"/>
          <w:lang w:val="en-GB"/>
        </w:rPr>
        <w:t xml:space="preserve">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w:t>
      </w:r>
      <w:r w:rsidR="002065E9" w:rsidRPr="002065E9">
        <w:rPr>
          <w:sz w:val="22"/>
          <w:szCs w:val="22"/>
          <w:lang w:val="en-GB"/>
        </w:rPr>
        <w:t xml:space="preserve">partially implemented during, but </w:t>
      </w:r>
      <w:r w:rsidRPr="00CB2A5B">
        <w:rPr>
          <w:sz w:val="22"/>
          <w:szCs w:val="22"/>
          <w:lang w:val="en-GB"/>
        </w:rPr>
        <w:t>not yet completed</w:t>
      </w:r>
      <w:r w:rsidR="002065E9">
        <w:rPr>
          <w:sz w:val="22"/>
          <w:szCs w:val="22"/>
          <w:lang w:val="en-GB"/>
        </w:rPr>
        <w:t xml:space="preserve"> within the reference period</w:t>
      </w:r>
      <w:r w:rsidRPr="00CB2A5B">
        <w:rPr>
          <w:sz w:val="22"/>
          <w:szCs w:val="22"/>
          <w:lang w:val="en-GB"/>
        </w:rPr>
        <w:t>. Only the p</w:t>
      </w:r>
      <w:r w:rsidR="002065E9">
        <w:rPr>
          <w:sz w:val="22"/>
          <w:szCs w:val="22"/>
          <w:lang w:val="en-GB"/>
        </w:rPr>
        <w:t>a</w:t>
      </w:r>
      <w:r w:rsidRPr="00CB2A5B">
        <w:rPr>
          <w:sz w:val="22"/>
          <w:szCs w:val="22"/>
          <w:lang w:val="en-GB"/>
        </w:rPr>
        <w:t>rt completed during the reference period will be taken into consideration. This p</w:t>
      </w:r>
      <w:r w:rsidR="002065E9">
        <w:rPr>
          <w:sz w:val="22"/>
          <w:szCs w:val="22"/>
          <w:lang w:val="en-GB"/>
        </w:rPr>
        <w:t>art</w:t>
      </w:r>
      <w:r w:rsidRPr="00CB2A5B">
        <w:rPr>
          <w:sz w:val="22"/>
          <w:szCs w:val="22"/>
          <w:lang w:val="en-GB"/>
        </w:rPr>
        <w:t xml:space="preserve"> will have to be supported by documentary evidence (</w:t>
      </w:r>
      <w:r w:rsidR="002065E9" w:rsidRPr="005C26A3">
        <w:rPr>
          <w:sz w:val="22"/>
          <w:szCs w:val="22"/>
          <w:lang w:val="en-GB"/>
        </w:rPr>
        <w:t xml:space="preserve">approval of report or </w:t>
      </w:r>
      <w:r w:rsidR="002065E9">
        <w:rPr>
          <w:sz w:val="22"/>
          <w:szCs w:val="22"/>
          <w:lang w:val="en-GB"/>
        </w:rPr>
        <w:t>deliverable</w:t>
      </w:r>
      <w:r w:rsidR="002065E9" w:rsidRPr="005C26A3">
        <w:rPr>
          <w:sz w:val="22"/>
          <w:szCs w:val="22"/>
          <w:lang w:val="en-GB"/>
        </w:rPr>
        <w:t xml:space="preserve">, proof of payment, </w:t>
      </w:r>
      <w:r w:rsidRPr="00CB2A5B">
        <w:rPr>
          <w:sz w:val="22"/>
          <w:szCs w:val="22"/>
          <w:lang w:val="en-GB"/>
        </w:rPr>
        <w:t>statement or certificate from the entity which awarded the contract) also detailing its value. If a tenderer has implemented the supply contract in a consortium, the percentage that the tenderer has successfully completed must be clear from the documentary evidence</w:t>
      </w:r>
      <w:r w:rsidR="002065E9">
        <w:rPr>
          <w:sz w:val="22"/>
          <w:szCs w:val="22"/>
          <w:lang w:val="en-GB"/>
        </w:rPr>
        <w:t xml:space="preserve"> </w:t>
      </w:r>
      <w:r w:rsidR="002065E9" w:rsidRPr="005C26A3">
        <w:rPr>
          <w:sz w:val="22"/>
          <w:szCs w:val="22"/>
          <w:lang w:val="en-GB"/>
        </w:rPr>
        <w:t>(such as consortium agreement and bank transfers between consortium members</w:t>
      </w:r>
      <w:r w:rsidR="002065E9">
        <w:rPr>
          <w:sz w:val="22"/>
          <w:szCs w:val="22"/>
          <w:lang w:val="en-GB"/>
        </w:rPr>
        <w:t>)</w:t>
      </w:r>
      <w:r w:rsidRPr="00CB2A5B">
        <w:rPr>
          <w:sz w:val="22"/>
          <w:szCs w:val="22"/>
          <w:lang w:val="en-GB"/>
        </w:rPr>
        <w:t>, together with a description of the nature of the supplies provided.</w:t>
      </w:r>
    </w:p>
    <w:p w14:paraId="36FE5E2E" w14:textId="76250C06" w:rsidR="006F5FD0" w:rsidRPr="00371C5B" w:rsidRDefault="00994EA3" w:rsidP="00371C5B">
      <w:pPr>
        <w:keepNext/>
        <w:widowControl/>
        <w:spacing w:before="240" w:after="120"/>
        <w:ind w:left="426" w:hanging="426"/>
        <w:outlineLvl w:val="0"/>
        <w:rPr>
          <w:rStyle w:val="Strong"/>
        </w:rPr>
      </w:pPr>
      <w:r w:rsidRPr="00B33EE6">
        <w:rPr>
          <w:rStyle w:val="Strong"/>
          <w:sz w:val="22"/>
          <w:szCs w:val="22"/>
          <w:lang w:val="en-GB"/>
        </w:rPr>
        <w:t>1</w:t>
      </w:r>
      <w:r w:rsidR="0090581D">
        <w:rPr>
          <w:rStyle w:val="Strong"/>
          <w:sz w:val="22"/>
          <w:szCs w:val="22"/>
          <w:lang w:val="en-GB"/>
        </w:rPr>
        <w:t>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0D44BDB3" w:rsidR="006F5FD0" w:rsidRPr="00B33EE6" w:rsidRDefault="00831982" w:rsidP="00371C5B">
      <w:pPr>
        <w:pStyle w:val="Blockquote"/>
        <w:spacing w:before="0"/>
        <w:ind w:left="425" w:right="0"/>
        <w:jc w:val="both"/>
        <w:rPr>
          <w:sz w:val="22"/>
          <w:szCs w:val="22"/>
          <w:lang w:val="en-GB"/>
        </w:rPr>
      </w:pPr>
      <w:r w:rsidRPr="003F1149">
        <w:rPr>
          <w:sz w:val="22"/>
          <w:szCs w:val="22"/>
          <w:lang w:val="en-GB"/>
        </w:rPr>
        <w:t xml:space="preserve">Price </w:t>
      </w:r>
      <w:r>
        <w:rPr>
          <w:sz w:val="22"/>
          <w:szCs w:val="22"/>
          <w:lang w:val="en-GB"/>
        </w:rPr>
        <w:t>(</w:t>
      </w:r>
      <w:r w:rsidRPr="003F1149">
        <w:rPr>
          <w:sz w:val="22"/>
          <w:szCs w:val="22"/>
          <w:lang w:val="en-GB"/>
        </w:rPr>
        <w:t>or, if appropriate after</w:t>
      </w:r>
      <w:r>
        <w:rPr>
          <w:sz w:val="22"/>
          <w:szCs w:val="22"/>
          <w:lang w:val="en-GB"/>
        </w:rPr>
        <w:t xml:space="preserve"> </w:t>
      </w:r>
      <w:r w:rsidRPr="00D7474F">
        <w:rPr>
          <w:sz w:val="22"/>
          <w:szCs w:val="22"/>
          <w:lang w:val="en-GB"/>
        </w:rPr>
        <w:t>prior approval</w:t>
      </w:r>
      <w:r w:rsidRPr="003F1149">
        <w:rPr>
          <w:sz w:val="22"/>
          <w:szCs w:val="22"/>
          <w:lang w:val="en-GB"/>
        </w:rPr>
        <w:t xml:space="preserve">, the </w:t>
      </w:r>
      <w:r>
        <w:rPr>
          <w:sz w:val="22"/>
          <w:szCs w:val="22"/>
          <w:lang w:val="en-GB"/>
        </w:rPr>
        <w:t>best</w:t>
      </w:r>
      <w:r w:rsidR="00DA388D">
        <w:rPr>
          <w:sz w:val="22"/>
          <w:szCs w:val="22"/>
          <w:lang w:val="en-GB"/>
        </w:rPr>
        <w:t xml:space="preserve"> price-quality ratio</w:t>
      </w:r>
      <w:r>
        <w:rPr>
          <w:sz w:val="22"/>
          <w:szCs w:val="22"/>
          <w:lang w:val="en-GB"/>
        </w:rPr>
        <w:t xml:space="preserve"> </w:t>
      </w:r>
      <w:r w:rsidRPr="003F1149">
        <w:rPr>
          <w:sz w:val="22"/>
          <w:szCs w:val="22"/>
          <w:lang w:val="en-GB"/>
        </w:rPr>
        <w:t>which is a combination of quality</w:t>
      </w:r>
      <w:r>
        <w:rPr>
          <w:sz w:val="22"/>
          <w:szCs w:val="22"/>
          <w:lang w:val="en-GB"/>
        </w:rPr>
        <w:t xml:space="preserve"> and </w:t>
      </w:r>
      <w:r w:rsidRPr="003F1149">
        <w:rPr>
          <w:sz w:val="22"/>
          <w:szCs w:val="22"/>
          <w:lang w:val="en-GB"/>
        </w:rPr>
        <w:t>price</w:t>
      </w:r>
      <w:r>
        <w:rPr>
          <w:sz w:val="22"/>
          <w:szCs w:val="22"/>
          <w:lang w:val="en-GB"/>
        </w:rPr>
        <w:t>).</w:t>
      </w:r>
    </w:p>
    <w:p w14:paraId="793B56EE" w14:textId="77777777" w:rsidR="006F5FD0" w:rsidRPr="00B33EE6" w:rsidRDefault="00DE5293" w:rsidP="00347E84">
      <w:pPr>
        <w:rPr>
          <w:sz w:val="22"/>
          <w:szCs w:val="22"/>
          <w:lang w:val="en-GB"/>
        </w:rPr>
      </w:pPr>
      <w:r>
        <w:rPr>
          <w:snapToGrid/>
          <w:sz w:val="22"/>
          <w:szCs w:val="22"/>
          <w:lang w:val="en-GB"/>
        </w:rPr>
        <w:pict w14:anchorId="45BE0657">
          <v:line id="_x0000_s1031" style="position:absolute;z-index:5" from="0,12pt" to="468pt,12.05pt" o:allowincell="f" strokecolor="#d4d4d4" strokeweight="1.75pt">
            <v:shadow on="t" origin=",32385f" offset="0,-1pt"/>
          </v:line>
        </w:pict>
      </w:r>
    </w:p>
    <w:p w14:paraId="7482CE23" w14:textId="77777777" w:rsidR="006F5FD0" w:rsidRPr="00B33EE6" w:rsidRDefault="00994EA3" w:rsidP="00347E84">
      <w:pPr>
        <w:keepNext/>
        <w:jc w:val="center"/>
        <w:rPr>
          <w:sz w:val="28"/>
          <w:szCs w:val="28"/>
          <w:lang w:val="en-GB"/>
        </w:rPr>
      </w:pPr>
      <w:r w:rsidRPr="00B33EE6">
        <w:rPr>
          <w:rStyle w:val="Strong"/>
          <w:sz w:val="28"/>
          <w:szCs w:val="28"/>
          <w:lang w:val="en-GB"/>
        </w:rPr>
        <w:t>TENDERING</w:t>
      </w:r>
    </w:p>
    <w:p w14:paraId="592B0149" w14:textId="212E2889" w:rsidR="006F5FD0" w:rsidRPr="00371C5B" w:rsidRDefault="00994EA3" w:rsidP="00371C5B">
      <w:pPr>
        <w:keepNext/>
        <w:widowControl/>
        <w:spacing w:before="240" w:after="120"/>
        <w:ind w:left="426" w:hanging="426"/>
        <w:outlineLvl w:val="0"/>
        <w:rPr>
          <w:rStyle w:val="Strong"/>
        </w:rPr>
      </w:pPr>
      <w:r w:rsidRPr="00B33EE6">
        <w:rPr>
          <w:rStyle w:val="Strong"/>
          <w:sz w:val="22"/>
          <w:szCs w:val="22"/>
          <w:lang w:val="en-GB"/>
        </w:rPr>
        <w:t>1</w:t>
      </w:r>
      <w:r w:rsidR="00033EFD">
        <w:rPr>
          <w:rStyle w:val="Strong"/>
          <w:sz w:val="22"/>
          <w:szCs w:val="22"/>
          <w:lang w:val="en-GB"/>
        </w:rPr>
        <w:t>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1EEA860" w:rsidR="006F5FD0" w:rsidRPr="00B33EE6" w:rsidRDefault="00994EA3" w:rsidP="00371C5B">
      <w:pPr>
        <w:pStyle w:val="Blockquote"/>
        <w:spacing w:before="40" w:after="60"/>
        <w:ind w:left="425" w:right="0"/>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w:t>
      </w:r>
      <w:r w:rsidR="006936B3">
        <w:rPr>
          <w:rStyle w:val="Emphasis"/>
          <w:i w:val="0"/>
          <w:sz w:val="22"/>
          <w:szCs w:val="22"/>
          <w:lang w:val="en-GB"/>
        </w:rPr>
        <w:t>28</w:t>
      </w:r>
      <w:r w:rsidR="005F445B">
        <w:rPr>
          <w:rStyle w:val="Emphasis"/>
          <w:i w:val="0"/>
          <w:sz w:val="22"/>
          <w:szCs w:val="22"/>
          <w:lang w:val="en-GB"/>
        </w:rPr>
        <w:t>.0</w:t>
      </w:r>
      <w:r w:rsidR="006936B3">
        <w:rPr>
          <w:rStyle w:val="Emphasis"/>
          <w:i w:val="0"/>
          <w:sz w:val="22"/>
          <w:szCs w:val="22"/>
          <w:lang w:val="en-GB"/>
        </w:rPr>
        <w:t>7</w:t>
      </w:r>
      <w:r w:rsidR="005F445B">
        <w:rPr>
          <w:rStyle w:val="Emphasis"/>
          <w:i w:val="0"/>
          <w:sz w:val="22"/>
          <w:szCs w:val="22"/>
          <w:lang w:val="en-GB"/>
        </w:rPr>
        <w:t xml:space="preserve">.2025 </w:t>
      </w:r>
      <w:r w:rsidR="005F445B">
        <w:rPr>
          <w:rStyle w:val="Emphasis"/>
          <w:i w:val="0"/>
          <w:sz w:val="22"/>
          <w:szCs w:val="22"/>
        </w:rPr>
        <w:t>up to</w:t>
      </w:r>
      <w:r w:rsidR="005F445B">
        <w:rPr>
          <w:rStyle w:val="Emphasis"/>
          <w:i w:val="0"/>
          <w:sz w:val="22"/>
          <w:szCs w:val="22"/>
          <w:lang w:val="en-GB"/>
        </w:rPr>
        <w:t xml:space="preserve"> 16.00hr</w:t>
      </w:r>
      <w:r w:rsidRPr="00B33EE6">
        <w:rPr>
          <w:rStyle w:val="Emphasis"/>
          <w:i w:val="0"/>
          <w:sz w:val="22"/>
          <w:szCs w:val="22"/>
          <w:lang w:val="en-GB"/>
        </w:rPr>
        <w:t>.</w:t>
      </w:r>
    </w:p>
    <w:p w14:paraId="7D60F8E6" w14:textId="62D49E53" w:rsidR="006F5FD0" w:rsidRPr="00371C5B" w:rsidRDefault="00994EA3" w:rsidP="00371C5B">
      <w:pPr>
        <w:keepNext/>
        <w:widowControl/>
        <w:spacing w:before="240" w:after="120"/>
        <w:ind w:left="426" w:hanging="426"/>
        <w:outlineLvl w:val="0"/>
        <w:rPr>
          <w:rStyle w:val="Strong"/>
        </w:rPr>
      </w:pPr>
      <w:r w:rsidRPr="00B33EE6">
        <w:rPr>
          <w:rStyle w:val="Strong"/>
          <w:sz w:val="22"/>
          <w:szCs w:val="22"/>
          <w:lang w:val="en-GB"/>
        </w:rPr>
        <w:t>1</w:t>
      </w:r>
      <w:r w:rsidR="00033EFD">
        <w:rPr>
          <w:rStyle w:val="Strong"/>
          <w:sz w:val="22"/>
          <w:szCs w:val="22"/>
          <w:lang w:val="en-GB"/>
        </w:rPr>
        <w:t>8</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371C5B">
      <w:pPr>
        <w:pStyle w:val="Blockquote"/>
        <w:spacing w:before="40" w:after="60"/>
        <w:ind w:left="425" w:right="0"/>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371C5B">
      <w:pPr>
        <w:pStyle w:val="Blockquote"/>
        <w:ind w:left="425" w:right="0"/>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CACE45" w:rsidR="004D5EDB" w:rsidRPr="00886ED7" w:rsidRDefault="00DE5293" w:rsidP="00371C5B">
      <w:pPr>
        <w:pStyle w:val="Blockquote"/>
        <w:ind w:left="425" w:right="0"/>
        <w:jc w:val="both"/>
        <w:rPr>
          <w:sz w:val="22"/>
          <w:szCs w:val="22"/>
          <w:lang w:val="en-GB"/>
        </w:rPr>
      </w:pPr>
      <w:hyperlink r:id="rId8" w:anchor="Annexes-AnnexesA(Ch.2):General" w:history="1">
        <w:r w:rsidR="00886ED7"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rsidP="00371C5B">
      <w:pPr>
        <w:pStyle w:val="Blockquote"/>
        <w:ind w:left="425" w:right="0"/>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40FAD56E" w:rsidR="006F5FD0" w:rsidRPr="00371C5B" w:rsidRDefault="00033EFD" w:rsidP="00371C5B">
      <w:pPr>
        <w:keepNext/>
        <w:widowControl/>
        <w:spacing w:before="240" w:after="120"/>
        <w:ind w:left="426" w:hanging="426"/>
        <w:outlineLvl w:val="0"/>
        <w:rPr>
          <w:rStyle w:val="Strong"/>
        </w:rPr>
      </w:pPr>
      <w:r>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How </w:t>
      </w:r>
      <w:r w:rsidR="006714ED" w:rsidRPr="00B33EE6">
        <w:rPr>
          <w:rStyle w:val="Strong"/>
          <w:sz w:val="22"/>
          <w:szCs w:val="22"/>
          <w:lang w:val="en-GB"/>
        </w:rPr>
        <w:t>tenders</w:t>
      </w:r>
      <w:r w:rsidR="006F5FD0" w:rsidRPr="00B33EE6">
        <w:rPr>
          <w:rStyle w:val="Strong"/>
          <w:sz w:val="22"/>
          <w:szCs w:val="22"/>
          <w:lang w:val="en-GB"/>
        </w:rPr>
        <w:t xml:space="preserve"> may be submitted</w:t>
      </w:r>
    </w:p>
    <w:p w14:paraId="7919897A" w14:textId="6CB53E63" w:rsidR="006F5FD0" w:rsidRPr="00B33EE6" w:rsidRDefault="006714ED" w:rsidP="00371C5B">
      <w:pPr>
        <w:pStyle w:val="Blockquote"/>
        <w:spacing w:before="40" w:after="120"/>
        <w:ind w:left="425" w:right="0"/>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enderers.</w:t>
      </w:r>
    </w:p>
    <w:p w14:paraId="63BBF791" w14:textId="77777777" w:rsidR="00EF03C9" w:rsidRPr="00B33EE6" w:rsidRDefault="006714ED" w:rsidP="00371C5B">
      <w:pPr>
        <w:pStyle w:val="Blockquote"/>
        <w:spacing w:before="0" w:after="120"/>
        <w:ind w:left="425" w:right="0"/>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2CED2608" w:rsidR="00502BBF" w:rsidRPr="00B33EE6" w:rsidRDefault="00502BBF" w:rsidP="00371C5B">
      <w:pPr>
        <w:pStyle w:val="Blockquote"/>
        <w:spacing w:before="40" w:after="120"/>
        <w:ind w:left="425" w:right="0"/>
        <w:jc w:val="both"/>
        <w:rPr>
          <w:rStyle w:val="Strong"/>
          <w:b w:val="0"/>
          <w:sz w:val="22"/>
          <w:szCs w:val="22"/>
          <w:lang w:val="en-GB"/>
        </w:rPr>
      </w:pPr>
      <w:r w:rsidRPr="00B33EE6">
        <w:rPr>
          <w:sz w:val="22"/>
          <w:szCs w:val="22"/>
          <w:lang w:val="en-GB"/>
        </w:rPr>
        <w:t>By submitting a tender</w:t>
      </w:r>
      <w:r w:rsidR="00DA388D">
        <w:rPr>
          <w:sz w:val="22"/>
          <w:szCs w:val="22"/>
          <w:lang w:val="en-GB"/>
        </w:rPr>
        <w:t>,</w:t>
      </w:r>
      <w:r w:rsidRPr="00B33EE6">
        <w:rPr>
          <w:sz w:val="22"/>
          <w:szCs w:val="22"/>
          <w:lang w:val="en-GB"/>
        </w:rPr>
        <w:t xml:space="preserve"> tenderers accept to receive notification of the outcome of the procedure by electronic means.</w:t>
      </w:r>
    </w:p>
    <w:p w14:paraId="78DFA6DC" w14:textId="002747CA" w:rsidR="003262FC" w:rsidRPr="00371C5B" w:rsidRDefault="003262FC" w:rsidP="00371C5B">
      <w:pPr>
        <w:keepNext/>
        <w:widowControl/>
        <w:spacing w:before="240" w:after="120"/>
        <w:ind w:left="426" w:hanging="426"/>
        <w:outlineLvl w:val="0"/>
        <w:rPr>
          <w:rStyle w:val="Strong"/>
        </w:rPr>
      </w:pPr>
      <w:r w:rsidRPr="00B33EE6">
        <w:rPr>
          <w:rStyle w:val="Strong"/>
          <w:sz w:val="22"/>
          <w:szCs w:val="22"/>
          <w:lang w:val="en-GB"/>
        </w:rPr>
        <w:lastRenderedPageBreak/>
        <w:t>2</w:t>
      </w:r>
      <w:r w:rsidR="00033EFD">
        <w:rPr>
          <w:rStyle w:val="Strong"/>
          <w:sz w:val="22"/>
          <w:szCs w:val="22"/>
          <w:lang w:val="en-GB"/>
        </w:rPr>
        <w:t>0</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71C5B">
      <w:pPr>
        <w:pStyle w:val="Blockquote"/>
        <w:spacing w:before="40" w:after="120"/>
        <w:ind w:left="425" w:right="0"/>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371C5B">
      <w:pPr>
        <w:pStyle w:val="Blockquote"/>
        <w:spacing w:before="0" w:after="120"/>
        <w:ind w:left="425" w:right="0"/>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DF9D28B" w:rsidR="006F5FD0" w:rsidRPr="00371C5B" w:rsidRDefault="003262FC" w:rsidP="00371C5B">
      <w:pPr>
        <w:keepNext/>
        <w:widowControl/>
        <w:spacing w:before="240" w:after="120"/>
        <w:ind w:left="426" w:hanging="426"/>
        <w:outlineLvl w:val="0"/>
        <w:rPr>
          <w:rStyle w:val="Strong"/>
        </w:rPr>
      </w:pPr>
      <w:r w:rsidRPr="00B33EE6">
        <w:rPr>
          <w:rStyle w:val="Strong"/>
          <w:sz w:val="22"/>
          <w:szCs w:val="22"/>
          <w:lang w:val="en-GB"/>
        </w:rPr>
        <w:t>2</w:t>
      </w:r>
      <w:r w:rsidR="00033EFD">
        <w:rPr>
          <w:rStyle w:val="Strong"/>
          <w:sz w:val="22"/>
          <w:szCs w:val="22"/>
          <w:lang w:val="en-GB"/>
        </w:rPr>
        <w:t>1</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rsidP="00371C5B">
      <w:pPr>
        <w:pStyle w:val="Blockquote"/>
        <w:spacing w:before="40" w:after="120"/>
        <w:ind w:left="425" w:right="0"/>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7F95E190" w:rsidR="00E9047D" w:rsidRPr="00371C5B" w:rsidRDefault="00326B16" w:rsidP="00371C5B">
      <w:pPr>
        <w:keepNext/>
        <w:widowControl/>
        <w:spacing w:before="240" w:after="120"/>
        <w:ind w:left="426" w:hanging="426"/>
        <w:outlineLvl w:val="0"/>
        <w:rPr>
          <w:rStyle w:val="Strong"/>
        </w:rPr>
      </w:pPr>
      <w:r w:rsidRPr="00371C5B">
        <w:rPr>
          <w:rStyle w:val="Strong"/>
        </w:rPr>
        <w:t>2</w:t>
      </w:r>
      <w:r w:rsidR="00033EFD">
        <w:rPr>
          <w:rStyle w:val="Strong"/>
        </w:rPr>
        <w:t>2</w:t>
      </w:r>
      <w:r w:rsidR="008272C0" w:rsidRPr="00371C5B">
        <w:rPr>
          <w:rStyle w:val="Strong"/>
        </w:rPr>
        <w:t>.</w:t>
      </w:r>
      <w:r w:rsidR="00FD5083">
        <w:rPr>
          <w:rStyle w:val="Strong"/>
        </w:rPr>
        <w:tab/>
      </w:r>
      <w:r w:rsidR="00E9047D" w:rsidRPr="00371C5B">
        <w:rPr>
          <w:rStyle w:val="Strong"/>
        </w:rPr>
        <w:t>Additional information</w:t>
      </w:r>
    </w:p>
    <w:p w14:paraId="7A5C8404" w14:textId="3BE014E3" w:rsidR="00AF412E" w:rsidRPr="008660AD" w:rsidRDefault="00AF412E" w:rsidP="00371C5B">
      <w:pPr>
        <w:widowControl/>
        <w:snapToGrid w:val="0"/>
        <w:spacing w:after="120"/>
        <w:ind w:left="425"/>
        <w:jc w:val="both"/>
        <w:rPr>
          <w:sz w:val="22"/>
          <w:szCs w:val="22"/>
          <w:lang w:val="en-GB"/>
        </w:rPr>
      </w:pPr>
      <w:r w:rsidRPr="008660AD">
        <w:rPr>
          <w:sz w:val="22"/>
          <w:szCs w:val="22"/>
          <w:lang w:val="en-GB"/>
        </w:rPr>
        <w:t xml:space="preserve">Financial data to be provided by the candidate in the standard application form must be expressed in </w:t>
      </w:r>
      <w:r w:rsidRPr="00524640">
        <w:rPr>
          <w:sz w:val="22"/>
          <w:szCs w:val="22"/>
          <w:lang w:val="en-GB"/>
        </w:rPr>
        <w:t>EUR</w:t>
      </w:r>
      <w:r w:rsidRPr="008660AD">
        <w:rPr>
          <w:sz w:val="22"/>
          <w:szCs w:val="22"/>
          <w:lang w:val="en-GB"/>
        </w:rPr>
        <w:t xml:space="preserve">. If applicable, where a candidate refers to amounts originally expressed in a different currency, the conversion to </w:t>
      </w:r>
      <w:r w:rsidRPr="00524640">
        <w:rPr>
          <w:sz w:val="22"/>
          <w:szCs w:val="22"/>
          <w:lang w:val="en-GB"/>
        </w:rPr>
        <w:t>EUR</w:t>
      </w:r>
      <w:r w:rsidRPr="008660AD">
        <w:rPr>
          <w:sz w:val="22"/>
          <w:szCs w:val="22"/>
          <w:lang w:val="en-GB"/>
        </w:rPr>
        <w:t xml:space="preserve"> shall be made in accordance with the </w:t>
      </w:r>
      <w:proofErr w:type="spellStart"/>
      <w:r w:rsidRPr="008660AD">
        <w:rPr>
          <w:sz w:val="22"/>
          <w:szCs w:val="22"/>
          <w:lang w:val="en-GB"/>
        </w:rPr>
        <w:t>InforEuro</w:t>
      </w:r>
      <w:proofErr w:type="spellEnd"/>
      <w:r w:rsidRPr="008660AD">
        <w:rPr>
          <w:sz w:val="22"/>
          <w:szCs w:val="22"/>
          <w:lang w:val="en-GB"/>
        </w:rPr>
        <w:t xml:space="preserve"> exchange rate of </w:t>
      </w:r>
      <w:r w:rsidR="00524640">
        <w:rPr>
          <w:sz w:val="22"/>
          <w:szCs w:val="22"/>
          <w:lang w:val="en-GB"/>
        </w:rPr>
        <w:t>06/2025</w:t>
      </w:r>
      <w:r w:rsidRPr="008660AD">
        <w:rPr>
          <w:sz w:val="22"/>
          <w:szCs w:val="22"/>
          <w:lang w:val="en-GB"/>
        </w:rPr>
        <w:t xml:space="preserve">, which can be found at the following address: </w:t>
      </w:r>
      <w:hyperlink r:id="rId9" w:history="1">
        <w:r w:rsidRPr="008660AD">
          <w:rPr>
            <w:rStyle w:val="Hyperlink"/>
            <w:sz w:val="22"/>
            <w:szCs w:val="22"/>
            <w:lang w:val="en-GB"/>
          </w:rPr>
          <w:t>http://ec.europa.eu/budget/graphs/inforeuro.html</w:t>
        </w:r>
      </w:hyperlink>
      <w:r w:rsidRPr="008660AD">
        <w:rPr>
          <w:sz w:val="22"/>
          <w:szCs w:val="22"/>
          <w:lang w:val="en-GB"/>
        </w:rPr>
        <w:t>.</w:t>
      </w:r>
    </w:p>
    <w:p w14:paraId="2AC4BD41" w14:textId="5FD6B201" w:rsidR="007F6AA9" w:rsidRPr="00F9055E" w:rsidRDefault="00033EFD" w:rsidP="00371C5B">
      <w:pPr>
        <w:pStyle w:val="Blockquote"/>
        <w:spacing w:before="480"/>
        <w:ind w:left="357" w:right="357"/>
        <w:jc w:val="center"/>
        <w:rPr>
          <w:sz w:val="22"/>
          <w:szCs w:val="22"/>
          <w:lang w:val="en-GB"/>
        </w:rPr>
      </w:pPr>
      <w:r>
        <w:rPr>
          <w:sz w:val="22"/>
          <w:szCs w:val="22"/>
          <w:lang w:val="en-GB"/>
        </w:rPr>
        <w:t>* * *</w:t>
      </w:r>
    </w:p>
    <w:sectPr w:rsidR="007F6AA9" w:rsidRPr="00F9055E" w:rsidSect="00E147D3">
      <w:headerReference w:type="even" r:id="rId10"/>
      <w:headerReference w:type="default" r:id="rId11"/>
      <w:footerReference w:type="even" r:id="rId12"/>
      <w:footerReference w:type="default" r:id="rId13"/>
      <w:headerReference w:type="first" r:id="rId14"/>
      <w:footerReference w:type="first" r:id="rId15"/>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D49FB" w14:textId="77777777" w:rsidR="00DE5293" w:rsidRDefault="00DE5293">
      <w:r>
        <w:separator/>
      </w:r>
    </w:p>
  </w:endnote>
  <w:endnote w:type="continuationSeparator" w:id="0">
    <w:p w14:paraId="2041E397" w14:textId="77777777" w:rsidR="00DE5293" w:rsidRDefault="00DE5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Roboto-Regular">
    <w:altName w:val="Klee One"/>
    <w:panose1 w:val="00000000000000000000"/>
    <w:charset w:val="80"/>
    <w:family w:val="auto"/>
    <w:notTrueType/>
    <w:pitch w:val="default"/>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0031B" w14:textId="77777777" w:rsidR="00371C5B" w:rsidRDefault="00371C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EBA12" w14:textId="292A5E0F" w:rsidR="00EF0A8C" w:rsidRPr="00B33EE6" w:rsidRDefault="00FD5083" w:rsidP="00F9055E">
    <w:pPr>
      <w:pStyle w:val="Footer"/>
      <w:tabs>
        <w:tab w:val="clear" w:pos="4320"/>
        <w:tab w:val="clear" w:pos="8640"/>
        <w:tab w:val="right" w:pos="9214"/>
      </w:tabs>
      <w:spacing w:before="120" w:after="0"/>
      <w:rPr>
        <w:b/>
        <w:sz w:val="20"/>
        <w:lang w:val="en-GB"/>
      </w:rPr>
    </w:pPr>
    <w:r>
      <w:rPr>
        <w:b/>
        <w:sz w:val="20"/>
      </w:rPr>
      <w:t>202</w:t>
    </w:r>
    <w:r w:rsidR="00C640A4">
      <w:rPr>
        <w:b/>
        <w:sz w:val="20"/>
      </w:rPr>
      <w:t>5</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2E25ED">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2E25ED">
      <w:rPr>
        <w:rStyle w:val="PageNumber"/>
        <w:noProof/>
        <w:sz w:val="18"/>
        <w:szCs w:val="18"/>
        <w:lang w:val="en-GB"/>
      </w:rPr>
      <w:t>8</w:t>
    </w:r>
    <w:r w:rsidR="00B33EE6" w:rsidRPr="00B33EE6">
      <w:rPr>
        <w:rStyle w:val="PageNumber"/>
        <w:sz w:val="18"/>
        <w:szCs w:val="18"/>
        <w:lang w:val="en-GB"/>
      </w:rPr>
      <w:fldChar w:fldCharType="end"/>
    </w:r>
  </w:p>
  <w:p w14:paraId="77551F46" w14:textId="2A0EDC76" w:rsidR="00EF0A8C" w:rsidRPr="00B33EE6" w:rsidRDefault="00FD5083" w:rsidP="00FD5083">
    <w:pPr>
      <w:pStyle w:val="Footer"/>
      <w:spacing w:before="0" w:after="0"/>
      <w:rPr>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C640A4">
      <w:rPr>
        <w:noProof/>
        <w:sz w:val="18"/>
        <w:szCs w:val="18"/>
        <w:lang w:val="en-GB"/>
      </w:rPr>
      <w:t>c2_contractnotice_simp_neg_en.docx</w:t>
    </w:r>
    <w:r>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9E838" w14:textId="77777777" w:rsidR="00371C5B" w:rsidRDefault="00371C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F0082" w14:textId="77777777" w:rsidR="00DE5293" w:rsidRDefault="00DE5293">
      <w:r>
        <w:separator/>
      </w:r>
    </w:p>
  </w:footnote>
  <w:footnote w:type="continuationSeparator" w:id="0">
    <w:p w14:paraId="01687DF6" w14:textId="77777777" w:rsidR="00DE5293" w:rsidRDefault="00DE5293">
      <w:r>
        <w:continuationSeparator/>
      </w:r>
    </w:p>
  </w:footnote>
  <w:footnote w:id="1">
    <w:p w14:paraId="0AE5234C" w14:textId="090A2C47" w:rsidR="00F06A6A" w:rsidRPr="00371C5B" w:rsidRDefault="00F06A6A" w:rsidP="00371C5B">
      <w:pPr>
        <w:pStyle w:val="FootnoteText"/>
        <w:ind w:left="284" w:hanging="284"/>
        <w:jc w:val="both"/>
        <w:rPr>
          <w:lang w:val="en-IE"/>
        </w:rPr>
      </w:pPr>
      <w:r>
        <w:rPr>
          <w:rStyle w:val="FootnoteReference"/>
        </w:rPr>
        <w:footnoteRef/>
      </w:r>
      <w:r w:rsidR="004563EB">
        <w:tab/>
      </w:r>
      <w:r w:rsidRPr="005C423F">
        <w:rPr>
          <w:sz w:val="18"/>
          <w:szCs w:val="18"/>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rPr>
          <w:t>EU Sanctions Map</w:t>
        </w:r>
      </w:hyperlink>
      <w:r w:rsidRPr="005C423F">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A7B4E" w14:textId="77777777" w:rsidR="00371C5B" w:rsidRDefault="00371C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A43FC" w14:textId="77777777" w:rsidR="00371C5B" w:rsidRDefault="00371C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06EA" w14:textId="77777777" w:rsidR="00371C5B" w:rsidRDefault="00371C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3"/>
  </w:num>
  <w:num w:numId="40">
    <w:abstractNumId w:val="44"/>
  </w:num>
  <w:num w:numId="41">
    <w:abstractNumId w:val="40"/>
  </w:num>
  <w:num w:numId="42">
    <w:abstractNumId w:val="42"/>
  </w:num>
  <w:num w:numId="43">
    <w:abstractNumId w:val="38"/>
  </w:num>
  <w:num w:numId="44">
    <w:abstractNumId w:val="34"/>
  </w:num>
  <w:num w:numId="45">
    <w:abstractNumId w:val="45"/>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3EFD"/>
    <w:rsid w:val="00051D1D"/>
    <w:rsid w:val="00063FB5"/>
    <w:rsid w:val="00065A80"/>
    <w:rsid w:val="0007067C"/>
    <w:rsid w:val="00080900"/>
    <w:rsid w:val="00087A72"/>
    <w:rsid w:val="00095030"/>
    <w:rsid w:val="000A0D57"/>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25252"/>
    <w:rsid w:val="0013314C"/>
    <w:rsid w:val="001429BC"/>
    <w:rsid w:val="0014405E"/>
    <w:rsid w:val="00145CFA"/>
    <w:rsid w:val="00150687"/>
    <w:rsid w:val="001661F7"/>
    <w:rsid w:val="00171F2E"/>
    <w:rsid w:val="00172785"/>
    <w:rsid w:val="00180D47"/>
    <w:rsid w:val="001903F3"/>
    <w:rsid w:val="001951FE"/>
    <w:rsid w:val="001A59BB"/>
    <w:rsid w:val="001A66C2"/>
    <w:rsid w:val="001B2571"/>
    <w:rsid w:val="001C21A2"/>
    <w:rsid w:val="001C64F1"/>
    <w:rsid w:val="001D19A6"/>
    <w:rsid w:val="001D55F7"/>
    <w:rsid w:val="001D7B2B"/>
    <w:rsid w:val="001E172B"/>
    <w:rsid w:val="001E50A2"/>
    <w:rsid w:val="001F0839"/>
    <w:rsid w:val="001F1546"/>
    <w:rsid w:val="001F780C"/>
    <w:rsid w:val="00201320"/>
    <w:rsid w:val="002065E9"/>
    <w:rsid w:val="002078BB"/>
    <w:rsid w:val="00212656"/>
    <w:rsid w:val="00213E14"/>
    <w:rsid w:val="00216179"/>
    <w:rsid w:val="00226829"/>
    <w:rsid w:val="00233B9D"/>
    <w:rsid w:val="00233DDA"/>
    <w:rsid w:val="00235A71"/>
    <w:rsid w:val="002413EA"/>
    <w:rsid w:val="00243849"/>
    <w:rsid w:val="002575AA"/>
    <w:rsid w:val="00266EB9"/>
    <w:rsid w:val="002753AD"/>
    <w:rsid w:val="002845CD"/>
    <w:rsid w:val="00287536"/>
    <w:rsid w:val="002B2145"/>
    <w:rsid w:val="002D266E"/>
    <w:rsid w:val="002D4121"/>
    <w:rsid w:val="002E1B83"/>
    <w:rsid w:val="002E25ED"/>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47E84"/>
    <w:rsid w:val="003574F5"/>
    <w:rsid w:val="00357E25"/>
    <w:rsid w:val="00362824"/>
    <w:rsid w:val="00363ECB"/>
    <w:rsid w:val="00364564"/>
    <w:rsid w:val="003670BA"/>
    <w:rsid w:val="003717BC"/>
    <w:rsid w:val="00371C5B"/>
    <w:rsid w:val="003861D9"/>
    <w:rsid w:val="0038633F"/>
    <w:rsid w:val="00386E96"/>
    <w:rsid w:val="0038796E"/>
    <w:rsid w:val="0039147E"/>
    <w:rsid w:val="00391D5F"/>
    <w:rsid w:val="0039347D"/>
    <w:rsid w:val="003947E7"/>
    <w:rsid w:val="00397073"/>
    <w:rsid w:val="003A4357"/>
    <w:rsid w:val="003B1B35"/>
    <w:rsid w:val="003C1515"/>
    <w:rsid w:val="003D16FB"/>
    <w:rsid w:val="003D6CAD"/>
    <w:rsid w:val="003E12C0"/>
    <w:rsid w:val="003E782D"/>
    <w:rsid w:val="0040360C"/>
    <w:rsid w:val="004108A4"/>
    <w:rsid w:val="0041725F"/>
    <w:rsid w:val="00424124"/>
    <w:rsid w:val="0043533D"/>
    <w:rsid w:val="0044613F"/>
    <w:rsid w:val="00452ED8"/>
    <w:rsid w:val="0045494F"/>
    <w:rsid w:val="004563EB"/>
    <w:rsid w:val="004567DF"/>
    <w:rsid w:val="00472630"/>
    <w:rsid w:val="00473883"/>
    <w:rsid w:val="00476D80"/>
    <w:rsid w:val="00480B5C"/>
    <w:rsid w:val="00480C87"/>
    <w:rsid w:val="004850B4"/>
    <w:rsid w:val="004901C2"/>
    <w:rsid w:val="00493BEC"/>
    <w:rsid w:val="004957E5"/>
    <w:rsid w:val="004A18E4"/>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1C43"/>
    <w:rsid w:val="00513F0F"/>
    <w:rsid w:val="00517ADA"/>
    <w:rsid w:val="00524640"/>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41DD"/>
    <w:rsid w:val="005F0AF0"/>
    <w:rsid w:val="005F445B"/>
    <w:rsid w:val="005F776D"/>
    <w:rsid w:val="0060359F"/>
    <w:rsid w:val="0061336A"/>
    <w:rsid w:val="006277AA"/>
    <w:rsid w:val="006309DE"/>
    <w:rsid w:val="00632BDC"/>
    <w:rsid w:val="0064390B"/>
    <w:rsid w:val="00663C6D"/>
    <w:rsid w:val="006714ED"/>
    <w:rsid w:val="006738B9"/>
    <w:rsid w:val="00674F9C"/>
    <w:rsid w:val="006751D2"/>
    <w:rsid w:val="006770CA"/>
    <w:rsid w:val="00686C3A"/>
    <w:rsid w:val="006936B3"/>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46C8"/>
    <w:rsid w:val="00706E7C"/>
    <w:rsid w:val="00710A38"/>
    <w:rsid w:val="00711A01"/>
    <w:rsid w:val="007121FB"/>
    <w:rsid w:val="007129D6"/>
    <w:rsid w:val="00712CB3"/>
    <w:rsid w:val="00715755"/>
    <w:rsid w:val="00730668"/>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87BB5"/>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0CDB"/>
    <w:rsid w:val="008272C0"/>
    <w:rsid w:val="00831982"/>
    <w:rsid w:val="008323D3"/>
    <w:rsid w:val="008351FF"/>
    <w:rsid w:val="00846F87"/>
    <w:rsid w:val="00862885"/>
    <w:rsid w:val="008660AD"/>
    <w:rsid w:val="0087086B"/>
    <w:rsid w:val="00870FC9"/>
    <w:rsid w:val="00881C2D"/>
    <w:rsid w:val="00886ED7"/>
    <w:rsid w:val="00894E29"/>
    <w:rsid w:val="0089693D"/>
    <w:rsid w:val="008A1184"/>
    <w:rsid w:val="008A1514"/>
    <w:rsid w:val="008B0830"/>
    <w:rsid w:val="008B77CD"/>
    <w:rsid w:val="008C3178"/>
    <w:rsid w:val="008C610D"/>
    <w:rsid w:val="008C68A0"/>
    <w:rsid w:val="008D1243"/>
    <w:rsid w:val="008D3E45"/>
    <w:rsid w:val="008E13D5"/>
    <w:rsid w:val="008E2D12"/>
    <w:rsid w:val="008F294D"/>
    <w:rsid w:val="009017AA"/>
    <w:rsid w:val="009055F3"/>
    <w:rsid w:val="0090581D"/>
    <w:rsid w:val="009066B6"/>
    <w:rsid w:val="00907556"/>
    <w:rsid w:val="00913817"/>
    <w:rsid w:val="0092504E"/>
    <w:rsid w:val="00925F7F"/>
    <w:rsid w:val="009260B8"/>
    <w:rsid w:val="0092731B"/>
    <w:rsid w:val="009317C0"/>
    <w:rsid w:val="009352F4"/>
    <w:rsid w:val="00940E1D"/>
    <w:rsid w:val="009510CB"/>
    <w:rsid w:val="00952960"/>
    <w:rsid w:val="00954FB8"/>
    <w:rsid w:val="00956BA0"/>
    <w:rsid w:val="0096032B"/>
    <w:rsid w:val="009707C4"/>
    <w:rsid w:val="00970A93"/>
    <w:rsid w:val="00970B01"/>
    <w:rsid w:val="00971962"/>
    <w:rsid w:val="00971CC5"/>
    <w:rsid w:val="00980AEA"/>
    <w:rsid w:val="00991002"/>
    <w:rsid w:val="00994EA3"/>
    <w:rsid w:val="009A14A4"/>
    <w:rsid w:val="009A38DE"/>
    <w:rsid w:val="009B06B5"/>
    <w:rsid w:val="009B5369"/>
    <w:rsid w:val="009B69BE"/>
    <w:rsid w:val="009E5BC1"/>
    <w:rsid w:val="009E5C83"/>
    <w:rsid w:val="009F0852"/>
    <w:rsid w:val="009F128B"/>
    <w:rsid w:val="009F5166"/>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09E7"/>
    <w:rsid w:val="00A666EC"/>
    <w:rsid w:val="00A779FE"/>
    <w:rsid w:val="00A77B07"/>
    <w:rsid w:val="00A84E04"/>
    <w:rsid w:val="00A85E8A"/>
    <w:rsid w:val="00A94ED6"/>
    <w:rsid w:val="00A97B08"/>
    <w:rsid w:val="00AA5256"/>
    <w:rsid w:val="00AA7F22"/>
    <w:rsid w:val="00AB7F58"/>
    <w:rsid w:val="00AC0D0C"/>
    <w:rsid w:val="00AC1972"/>
    <w:rsid w:val="00AC4530"/>
    <w:rsid w:val="00AC7E0D"/>
    <w:rsid w:val="00AD1660"/>
    <w:rsid w:val="00AD1E4D"/>
    <w:rsid w:val="00AE1D8D"/>
    <w:rsid w:val="00AE4633"/>
    <w:rsid w:val="00AE6A5B"/>
    <w:rsid w:val="00AF0B6B"/>
    <w:rsid w:val="00AF412E"/>
    <w:rsid w:val="00AF7BB3"/>
    <w:rsid w:val="00B00363"/>
    <w:rsid w:val="00B063F9"/>
    <w:rsid w:val="00B06D60"/>
    <w:rsid w:val="00B10F6A"/>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25EF9"/>
    <w:rsid w:val="00C30183"/>
    <w:rsid w:val="00C30393"/>
    <w:rsid w:val="00C316FC"/>
    <w:rsid w:val="00C3644F"/>
    <w:rsid w:val="00C36666"/>
    <w:rsid w:val="00C43AAC"/>
    <w:rsid w:val="00C460D8"/>
    <w:rsid w:val="00C52B1A"/>
    <w:rsid w:val="00C5322B"/>
    <w:rsid w:val="00C61B8C"/>
    <w:rsid w:val="00C640A4"/>
    <w:rsid w:val="00C712DE"/>
    <w:rsid w:val="00C836E5"/>
    <w:rsid w:val="00C83C65"/>
    <w:rsid w:val="00C840D0"/>
    <w:rsid w:val="00C843AC"/>
    <w:rsid w:val="00C867B9"/>
    <w:rsid w:val="00CA3B1B"/>
    <w:rsid w:val="00CB23E3"/>
    <w:rsid w:val="00CB2A5B"/>
    <w:rsid w:val="00CB759D"/>
    <w:rsid w:val="00CB7AAE"/>
    <w:rsid w:val="00CC0A41"/>
    <w:rsid w:val="00CC3BA0"/>
    <w:rsid w:val="00CC48C9"/>
    <w:rsid w:val="00CD765A"/>
    <w:rsid w:val="00CE2C23"/>
    <w:rsid w:val="00CE49A1"/>
    <w:rsid w:val="00CF759C"/>
    <w:rsid w:val="00D00216"/>
    <w:rsid w:val="00D011CD"/>
    <w:rsid w:val="00D06A30"/>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A388D"/>
    <w:rsid w:val="00DC0253"/>
    <w:rsid w:val="00DC4F70"/>
    <w:rsid w:val="00DC753D"/>
    <w:rsid w:val="00DD0CD4"/>
    <w:rsid w:val="00DE3C11"/>
    <w:rsid w:val="00DE5293"/>
    <w:rsid w:val="00DF04F0"/>
    <w:rsid w:val="00E128DF"/>
    <w:rsid w:val="00E147D3"/>
    <w:rsid w:val="00E1782A"/>
    <w:rsid w:val="00E21BC3"/>
    <w:rsid w:val="00E22A2B"/>
    <w:rsid w:val="00E23A94"/>
    <w:rsid w:val="00E30BB5"/>
    <w:rsid w:val="00E31447"/>
    <w:rsid w:val="00E422A2"/>
    <w:rsid w:val="00E43539"/>
    <w:rsid w:val="00E5220B"/>
    <w:rsid w:val="00E6172B"/>
    <w:rsid w:val="00E669EC"/>
    <w:rsid w:val="00E66A55"/>
    <w:rsid w:val="00E713DA"/>
    <w:rsid w:val="00E813B7"/>
    <w:rsid w:val="00E81C0B"/>
    <w:rsid w:val="00E82874"/>
    <w:rsid w:val="00E845AC"/>
    <w:rsid w:val="00E867FC"/>
    <w:rsid w:val="00E9047D"/>
    <w:rsid w:val="00E97A06"/>
    <w:rsid w:val="00EA0881"/>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6A6A"/>
    <w:rsid w:val="00F07EE2"/>
    <w:rsid w:val="00F1778E"/>
    <w:rsid w:val="00F17A90"/>
    <w:rsid w:val="00F233FF"/>
    <w:rsid w:val="00F27C45"/>
    <w:rsid w:val="00F33C45"/>
    <w:rsid w:val="00F36AE6"/>
    <w:rsid w:val="00F46873"/>
    <w:rsid w:val="00F4786D"/>
    <w:rsid w:val="00F504CC"/>
    <w:rsid w:val="00F50E8B"/>
    <w:rsid w:val="00F60220"/>
    <w:rsid w:val="00F76A8F"/>
    <w:rsid w:val="00F7778E"/>
    <w:rsid w:val="00F77C8A"/>
    <w:rsid w:val="00F86AAA"/>
    <w:rsid w:val="00F9055E"/>
    <w:rsid w:val="00F91683"/>
    <w:rsid w:val="00FA17FC"/>
    <w:rsid w:val="00FA3035"/>
    <w:rsid w:val="00FB17AC"/>
    <w:rsid w:val="00FC622D"/>
    <w:rsid w:val="00FD5083"/>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rsid w:val="001951FE"/>
    <w:rPr>
      <w:sz w:val="20"/>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9B5369"/>
    <w:rPr>
      <w:rFonts w:ascii="Calibri" w:eastAsia="Times New Roman" w:hAnsi="Calibri" w:cs="Times New Roman"/>
      <w:b/>
      <w:bCs/>
      <w:snapToGrid w:val="0"/>
      <w:sz w:val="28"/>
      <w:szCs w:val="28"/>
      <w:lang w:val="en-US" w:eastAsia="en-US"/>
    </w:rPr>
  </w:style>
  <w:style w:type="paragraph" w:customStyle="1" w:styleId="Default">
    <w:name w:val="Default"/>
    <w:rsid w:val="0092504E"/>
    <w:pPr>
      <w:autoSpaceDE w:val="0"/>
      <w:autoSpaceDN w:val="0"/>
      <w:adjustRightInd w:val="0"/>
    </w:pPr>
    <w:rPr>
      <w:rFonts w:ascii="Minion Pro" w:hAnsi="Minion Pro" w:cs="Minion Pro"/>
      <w:color w:val="000000"/>
      <w:sz w:val="24"/>
      <w:szCs w:val="24"/>
      <w:lang w:val="en-GB" w:eastAsia="en-GB"/>
    </w:rPr>
  </w:style>
  <w:style w:type="paragraph" w:styleId="NormalWeb">
    <w:name w:val="Normal (Web)"/>
    <w:basedOn w:val="Normal"/>
    <w:uiPriority w:val="99"/>
    <w:unhideWhenUsed/>
    <w:rsid w:val="00511C43"/>
    <w:pPr>
      <w:widowControl/>
      <w:spacing w:beforeAutospacing="1" w:afterAutospacing="1"/>
    </w:pPr>
    <w:rPr>
      <w:snapToGrid/>
      <w:szCs w:val="24"/>
      <w:lang w:val="mk-MK" w:eastAsia="mk-M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475150148">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20903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budget/graphs/inforeuro.html"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5D33F-2919-4270-84A5-2127D23D6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1887</TotalTime>
  <Pages>5</Pages>
  <Words>1404</Words>
  <Characters>8005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9391</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Dijana Apostolova</cp:lastModifiedBy>
  <cp:revision>24</cp:revision>
  <cp:lastPrinted>2024-06-14T12:45:00Z</cp:lastPrinted>
  <dcterms:created xsi:type="dcterms:W3CDTF">2024-06-17T14:03:00Z</dcterms:created>
  <dcterms:modified xsi:type="dcterms:W3CDTF">2025-07-10T11:25:00Z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2023-04-04T08:24:05Z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e2b06f07-c8cb-47fd-ac19-36a976675b57</vt:lpwstr>
  </property>
  <property fmtid="{D5CDD505-2E9C-101B-9397-08002B2CF9AE}" pid="10" name="MSIP_Label_6bd9ddd1-4d20-43f6-abfa-fc3c07406f94_ContentBits">
    <vt:lpwstr>0</vt:lpwstr>
  </property>
</Properties>
</file>